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53" w:rsidRDefault="00E65B53" w:rsidP="00FC0310">
      <w:pPr>
        <w:suppressAutoHyphens/>
        <w:ind w:firstLine="851"/>
        <w:jc w:val="center"/>
      </w:pPr>
    </w:p>
    <w:p w:rsidR="00C17D1B" w:rsidRPr="002D01ED" w:rsidRDefault="00C17D1B" w:rsidP="00FC0310">
      <w:pPr>
        <w:suppressAutoHyphens/>
        <w:ind w:firstLine="851"/>
        <w:jc w:val="center"/>
      </w:pPr>
      <w:r w:rsidRPr="002D01ED">
        <w:rPr>
          <w:noProof/>
        </w:rPr>
        <w:drawing>
          <wp:inline distT="0" distB="0" distL="0" distR="0" wp14:anchorId="221D0E3A" wp14:editId="4FB796A5">
            <wp:extent cx="671830" cy="695960"/>
            <wp:effectExtent l="0" t="0" r="0" b="889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1B" w:rsidRPr="002D01ED" w:rsidRDefault="00C17D1B" w:rsidP="00FC0310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B31DBB" w:rsidRDefault="00B31DBB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5E0D58" w:rsidRPr="002D01ED" w:rsidRDefault="005E0D58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5E0D58" w:rsidRDefault="008445BF" w:rsidP="008445BF">
      <w:pPr>
        <w:ind w:right="4677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Pr="008445BF">
        <w:rPr>
          <w:b/>
          <w:sz w:val="28"/>
          <w:szCs w:val="28"/>
        </w:rPr>
        <w:t>Донецк</w:t>
      </w:r>
      <w:r>
        <w:rPr>
          <w:b/>
          <w:sz w:val="28"/>
          <w:szCs w:val="28"/>
        </w:rPr>
        <w:t xml:space="preserve">ой городской Думы от 20.12.2023 </w:t>
      </w:r>
      <w:r w:rsidRPr="008445BF">
        <w:rPr>
          <w:b/>
          <w:sz w:val="28"/>
          <w:szCs w:val="28"/>
        </w:rPr>
        <w:t>№282 «О бюд</w:t>
      </w:r>
      <w:r>
        <w:rPr>
          <w:b/>
          <w:sz w:val="28"/>
          <w:szCs w:val="28"/>
        </w:rPr>
        <w:t xml:space="preserve">жете города Донецка на 2024 год </w:t>
      </w:r>
      <w:r w:rsidRPr="008445BF">
        <w:rPr>
          <w:b/>
          <w:sz w:val="28"/>
          <w:szCs w:val="28"/>
        </w:rPr>
        <w:t>и на плановый период 2025 и 2026 годов»</w:t>
      </w:r>
    </w:p>
    <w:p w:rsidR="008445BF" w:rsidRPr="006E4D20" w:rsidRDefault="008445BF" w:rsidP="008445BF">
      <w:pPr>
        <w:ind w:right="4677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</w:t>
      </w:r>
      <w:r w:rsidR="001152D2">
        <w:rPr>
          <w:rFonts w:eastAsia="Calibri"/>
          <w:b/>
          <w:sz w:val="28"/>
          <w:lang w:eastAsia="ar-SA"/>
        </w:rPr>
        <w:t>27ноября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6733" w:rsidRDefault="00E96733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45BF" w:rsidRPr="008445BF" w:rsidRDefault="008445BF" w:rsidP="008445BF">
      <w:pPr>
        <w:suppressAutoHyphens/>
        <w:autoSpaceDE w:val="0"/>
        <w:ind w:firstLine="709"/>
        <w:jc w:val="both"/>
        <w:rPr>
          <w:rFonts w:eastAsia="Arial"/>
          <w:b/>
          <w:iCs/>
          <w:color w:val="000000"/>
          <w:sz w:val="28"/>
          <w:szCs w:val="28"/>
          <w:lang w:eastAsia="ar-SA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8445BF">
        <w:rPr>
          <w:rFonts w:eastAsia="Arial"/>
          <w:b/>
          <w:iCs/>
          <w:color w:val="000000"/>
          <w:sz w:val="28"/>
          <w:szCs w:val="28"/>
          <w:lang w:eastAsia="ar-SA"/>
        </w:rPr>
        <w:t>Статья 1.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Внести</w:t>
      </w:r>
      <w:r w:rsidRPr="008445BF">
        <w:rPr>
          <w:bCs/>
          <w:sz w:val="28"/>
          <w:szCs w:val="28"/>
        </w:rPr>
        <w:t xml:space="preserve"> в решение Донецкой городской Думы от 20.12.2023 №282 «О бюджете города Донецка на 2024 год и на плановый период 2025 и 2026 годов» </w:t>
      </w:r>
      <w:r w:rsidRPr="008445BF">
        <w:rPr>
          <w:sz w:val="28"/>
          <w:szCs w:val="28"/>
        </w:rPr>
        <w:t>следующие изменения:</w:t>
      </w:r>
    </w:p>
    <w:p w:rsidR="008445BF" w:rsidRPr="008445BF" w:rsidRDefault="008445BF" w:rsidP="008445BF">
      <w:pPr>
        <w:numPr>
          <w:ilvl w:val="0"/>
          <w:numId w:val="8"/>
        </w:numPr>
        <w:suppressAutoHyphens/>
        <w:autoSpaceDE w:val="0"/>
        <w:ind w:left="0" w:firstLine="851"/>
        <w:jc w:val="both"/>
        <w:rPr>
          <w:rFonts w:eastAsia="Arial"/>
          <w:sz w:val="28"/>
          <w:szCs w:val="28"/>
          <w:lang w:eastAsia="ar-SA"/>
        </w:rPr>
      </w:pPr>
      <w:r w:rsidRPr="008445BF">
        <w:rPr>
          <w:rFonts w:eastAsia="Arial"/>
          <w:sz w:val="28"/>
          <w:szCs w:val="28"/>
          <w:lang w:eastAsia="ar-SA"/>
        </w:rPr>
        <w:t>в статье 1:</w:t>
      </w:r>
    </w:p>
    <w:p w:rsidR="008445BF" w:rsidRPr="008445BF" w:rsidRDefault="008445BF" w:rsidP="008445BF">
      <w:pPr>
        <w:suppressAutoHyphens/>
        <w:autoSpaceDE w:val="0"/>
        <w:ind w:firstLine="851"/>
        <w:jc w:val="both"/>
        <w:rPr>
          <w:rFonts w:eastAsia="Arial"/>
          <w:sz w:val="28"/>
          <w:szCs w:val="28"/>
          <w:lang w:eastAsia="ar-SA"/>
        </w:rPr>
      </w:pPr>
      <w:r w:rsidRPr="008445BF">
        <w:rPr>
          <w:rFonts w:eastAsia="Arial"/>
          <w:sz w:val="28"/>
          <w:szCs w:val="28"/>
          <w:lang w:eastAsia="ar-SA"/>
        </w:rPr>
        <w:t>а) части 1,2 изложить в следующей редакции:</w:t>
      </w:r>
    </w:p>
    <w:p w:rsidR="008445BF" w:rsidRPr="008445BF" w:rsidRDefault="008445BF" w:rsidP="008445BF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445BF">
        <w:rPr>
          <w:sz w:val="28"/>
          <w:szCs w:val="28"/>
        </w:rPr>
        <w:t xml:space="preserve">«1. Утвердить основные характеристики бюджета города Донецка на 2024 год, определенные с учетом уровня инфляции, не превышающего 5,1 процента (декабрь 2024 года к декабрю 2023 года): 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445BF">
        <w:rPr>
          <w:sz w:val="28"/>
          <w:szCs w:val="28"/>
        </w:rPr>
        <w:t>1) прогнозируемый общий объем доходов бюджета города Донецка в сумме 2 515 326,5 тыс. рублей;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2) общий объем расходов бюджета города Донецка в сумме 2 545 878,4 тыс. рублей;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3) верхний предел муниципального внутреннего долга города Донецка на 1 января 2025 года в сумме 0,0 тыс. рублей, в том числе верхний предел долга по муниципальным гарантиям города Донецка в сумме 0,0 тыс. рублей;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4) объем расходов на обслуживание муниципального долга города Донецка в сумме 0,0 тыс. рублей;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5) прогнозируемый дефицит бюджета города Донецка в сумме 30 551,9 тыс. рублей.</w:t>
      </w:r>
    </w:p>
    <w:p w:rsidR="008445BF" w:rsidRPr="008445BF" w:rsidRDefault="008445BF" w:rsidP="005A2FD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 xml:space="preserve">2. Утвердить основные характеристики бюджета города Донецка </w:t>
      </w:r>
      <w:r w:rsidRPr="008445BF">
        <w:rPr>
          <w:sz w:val="28"/>
          <w:szCs w:val="28"/>
        </w:rPr>
        <w:t>на плановый период 2025 и 2026 годов, определенные с учетом уровня инфляции, не превышающего 4,0 процента (декабрь 2025 года к декабрю 2024 года) и 4,0 процента (декабрь 2026 года к декабрю 2025 года) соответственно:</w:t>
      </w:r>
    </w:p>
    <w:p w:rsidR="008445BF" w:rsidRPr="008445BF" w:rsidRDefault="008445BF" w:rsidP="005A2FDE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>1) прогнозируемый общий объем доходов бюджета города Донецка на 2025 год в сумме 1 977 801,3 тыс. рублей и на 2026 год в сумме 1 646 676,4 тыс. рублей;</w:t>
      </w:r>
    </w:p>
    <w:p w:rsidR="008445BF" w:rsidRPr="008445BF" w:rsidRDefault="008445BF" w:rsidP="005A2FDE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lastRenderedPageBreak/>
        <w:t>2) общий объем расходов бюджета города Донецка на 2025 год в сумме 1 973 823,4 тыс. рублей, в том числе условно утвержденные расходы в сумме 11 745,0 тыс. рублей, и на 2026 год в сумме 1 642 698,4</w:t>
      </w:r>
      <w:r>
        <w:rPr>
          <w:iCs/>
          <w:color w:val="000000"/>
          <w:sz w:val="28"/>
          <w:szCs w:val="28"/>
        </w:rPr>
        <w:t xml:space="preserve"> </w:t>
      </w:r>
      <w:r w:rsidRPr="008445BF">
        <w:rPr>
          <w:iCs/>
          <w:color w:val="000000"/>
          <w:sz w:val="28"/>
          <w:szCs w:val="28"/>
        </w:rPr>
        <w:t xml:space="preserve">тыс. рублей, </w:t>
      </w:r>
      <w:r w:rsidRPr="008445BF">
        <w:rPr>
          <w:sz w:val="28"/>
          <w:szCs w:val="28"/>
        </w:rPr>
        <w:t>в том числе условно утвержденные расходы в сумме 22 810,0 тыс. рублей</w:t>
      </w:r>
      <w:r w:rsidRPr="008445BF">
        <w:rPr>
          <w:iCs/>
          <w:color w:val="000000"/>
          <w:sz w:val="28"/>
          <w:szCs w:val="28"/>
        </w:rPr>
        <w:t>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 xml:space="preserve">3) </w:t>
      </w:r>
      <w:r w:rsidRPr="008445BF">
        <w:rPr>
          <w:iCs/>
          <w:sz w:val="28"/>
          <w:szCs w:val="28"/>
        </w:rPr>
        <w:t xml:space="preserve">верхний предел муниципального внутреннего долга города Донецка на 1 января 2026 года в сумме 0,0 тыс. рублей, в том числе верхний предел долга по муниципальным гарантиям города Донецка в сумме 0,0 тыс. рублей, и верхний предел муниципального внутреннего долга города Донецка на 1 января </w:t>
      </w:r>
      <w:r w:rsidRPr="008445BF">
        <w:rPr>
          <w:iCs/>
          <w:spacing w:val="-4"/>
          <w:sz w:val="28"/>
          <w:szCs w:val="28"/>
        </w:rPr>
        <w:t xml:space="preserve">2027 года в сумме 0,0 тыс. рублей, в том числе верхний предел долга </w:t>
      </w:r>
      <w:r w:rsidRPr="008445BF">
        <w:rPr>
          <w:iCs/>
          <w:sz w:val="28"/>
          <w:szCs w:val="28"/>
        </w:rPr>
        <w:t>по муниципальным гарантиям города Донецка в сумме 0,0 тыс. рублей;</w:t>
      </w:r>
    </w:p>
    <w:p w:rsidR="008445BF" w:rsidRPr="008445BF" w:rsidRDefault="008445BF" w:rsidP="008445BF">
      <w:pPr>
        <w:suppressAutoHyphens/>
        <w:autoSpaceDE w:val="0"/>
        <w:ind w:firstLine="709"/>
        <w:jc w:val="both"/>
        <w:rPr>
          <w:rFonts w:eastAsia="Arial"/>
          <w:iCs/>
          <w:color w:val="000000"/>
          <w:sz w:val="28"/>
          <w:szCs w:val="28"/>
          <w:lang w:eastAsia="ar-SA"/>
        </w:rPr>
      </w:pPr>
      <w:r w:rsidRPr="008445BF">
        <w:rPr>
          <w:rFonts w:eastAsia="Arial"/>
          <w:iCs/>
          <w:color w:val="000000"/>
          <w:sz w:val="28"/>
          <w:szCs w:val="28"/>
          <w:lang w:eastAsia="ar-SA"/>
        </w:rPr>
        <w:t>4) объем расходов на обслуживание муниципального до</w:t>
      </w:r>
      <w:r>
        <w:rPr>
          <w:rFonts w:eastAsia="Arial"/>
          <w:iCs/>
          <w:color w:val="000000"/>
          <w:sz w:val="28"/>
          <w:szCs w:val="28"/>
          <w:lang w:eastAsia="ar-SA"/>
        </w:rPr>
        <w:t xml:space="preserve">лга города Донецка на 2025 год </w:t>
      </w:r>
      <w:r w:rsidRPr="008445BF">
        <w:rPr>
          <w:rFonts w:eastAsia="Arial"/>
          <w:iCs/>
          <w:sz w:val="28"/>
          <w:szCs w:val="28"/>
          <w:lang w:eastAsia="ar-SA"/>
        </w:rPr>
        <w:t>0,0</w:t>
      </w:r>
      <w:r w:rsidRPr="008445BF">
        <w:rPr>
          <w:rFonts w:eastAsia="Arial"/>
          <w:iCs/>
          <w:color w:val="000000"/>
          <w:sz w:val="28"/>
          <w:szCs w:val="28"/>
          <w:lang w:eastAsia="ar-SA"/>
        </w:rPr>
        <w:t xml:space="preserve"> тыс. рублей на 2026 год </w:t>
      </w:r>
      <w:r w:rsidRPr="008445BF">
        <w:rPr>
          <w:rFonts w:eastAsia="Arial"/>
          <w:iCs/>
          <w:sz w:val="28"/>
          <w:szCs w:val="28"/>
          <w:lang w:eastAsia="ar-SA"/>
        </w:rPr>
        <w:t>0,0</w:t>
      </w:r>
      <w:r w:rsidRPr="008445BF">
        <w:rPr>
          <w:rFonts w:eastAsia="Arial"/>
          <w:iCs/>
          <w:color w:val="000000"/>
          <w:sz w:val="28"/>
          <w:szCs w:val="28"/>
          <w:lang w:eastAsia="ar-SA"/>
        </w:rPr>
        <w:t xml:space="preserve"> тыс. рублей;</w:t>
      </w:r>
    </w:p>
    <w:p w:rsidR="008445BF" w:rsidRPr="008445BF" w:rsidRDefault="008445BF" w:rsidP="008445BF">
      <w:pPr>
        <w:suppressAutoHyphens/>
        <w:autoSpaceDE w:val="0"/>
        <w:ind w:firstLine="709"/>
        <w:jc w:val="both"/>
        <w:rPr>
          <w:rFonts w:eastAsia="Arial"/>
          <w:sz w:val="28"/>
          <w:szCs w:val="28"/>
          <w:lang w:eastAsia="ar-SA"/>
        </w:rPr>
      </w:pPr>
      <w:r w:rsidRPr="008445BF">
        <w:rPr>
          <w:rFonts w:eastAsia="Arial"/>
          <w:iCs/>
          <w:color w:val="000000"/>
          <w:sz w:val="28"/>
          <w:szCs w:val="28"/>
          <w:lang w:eastAsia="ar-SA"/>
        </w:rPr>
        <w:t>5) прогнозируемый про</w:t>
      </w:r>
      <w:r>
        <w:rPr>
          <w:rFonts w:eastAsia="Arial"/>
          <w:iCs/>
          <w:color w:val="000000"/>
          <w:sz w:val="28"/>
          <w:szCs w:val="28"/>
          <w:lang w:eastAsia="ar-SA"/>
        </w:rPr>
        <w:t xml:space="preserve">фицит бюджета города Донецка </w:t>
      </w:r>
      <w:r w:rsidRPr="008445BF">
        <w:rPr>
          <w:rFonts w:eastAsia="Arial"/>
          <w:iCs/>
          <w:color w:val="000000"/>
          <w:sz w:val="28"/>
          <w:szCs w:val="28"/>
          <w:lang w:eastAsia="ar-SA"/>
        </w:rPr>
        <w:t>на 2025 год в сумме 3977,9 тыс. рублей и на 2026 год в сумме 3978,0 тыс. рублей.";</w:t>
      </w:r>
    </w:p>
    <w:p w:rsidR="008445BF" w:rsidRPr="008445BF" w:rsidRDefault="008445BF" w:rsidP="008445B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 xml:space="preserve">2) в статье 2: </w:t>
      </w:r>
    </w:p>
    <w:p w:rsidR="008445BF" w:rsidRPr="008445BF" w:rsidRDefault="008445BF" w:rsidP="008445B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>а) часть 1 изложить в следующей редакции: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>"</w:t>
      </w:r>
      <w:r w:rsidRPr="008445BF">
        <w:rPr>
          <w:sz w:val="28"/>
          <w:szCs w:val="28"/>
        </w:rPr>
        <w:t xml:space="preserve">1. Утвердить общий объем бюджетных ассигнований на исполнение публичных нормативных обязательств города Донецка </w:t>
      </w:r>
      <w:r>
        <w:rPr>
          <w:iCs/>
          <w:color w:val="000000"/>
          <w:sz w:val="28"/>
          <w:szCs w:val="28"/>
        </w:rPr>
        <w:t>на 2024 год</w:t>
      </w:r>
      <w:r w:rsidRPr="008445BF">
        <w:rPr>
          <w:iCs/>
          <w:color w:val="000000"/>
          <w:sz w:val="28"/>
          <w:szCs w:val="28"/>
        </w:rPr>
        <w:t xml:space="preserve"> в сумме 20 644,8 тыс. рублей, </w:t>
      </w:r>
      <w:r>
        <w:rPr>
          <w:iCs/>
          <w:color w:val="000000"/>
          <w:sz w:val="28"/>
          <w:szCs w:val="28"/>
        </w:rPr>
        <w:t>на 2025</w:t>
      </w:r>
      <w:r w:rsidRPr="008445BF">
        <w:rPr>
          <w:iCs/>
          <w:color w:val="000000"/>
          <w:sz w:val="28"/>
          <w:szCs w:val="28"/>
        </w:rPr>
        <w:t xml:space="preserve"> год в сумме 21 364,1 тыс. рублей и на 2026 год в сумме 18 894,8 тыс. рублей.";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>3) в абзаце втором статьи 3 цифры «4,5» заменить цифрами «5,1»;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>4) в статье 4 цифры «4,5» заменить цифрами «5,1»;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5) в статье 6: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а) часть 1 изложить в следующей редакции:</w:t>
      </w:r>
    </w:p>
    <w:p w:rsidR="008445BF" w:rsidRPr="008445BF" w:rsidRDefault="008445BF" w:rsidP="008445BF">
      <w:pPr>
        <w:ind w:firstLine="709"/>
        <w:jc w:val="both"/>
        <w:rPr>
          <w:color w:val="000000"/>
          <w:sz w:val="28"/>
          <w:szCs w:val="28"/>
        </w:rPr>
      </w:pPr>
      <w:r w:rsidRPr="008445BF">
        <w:rPr>
          <w:sz w:val="28"/>
          <w:szCs w:val="28"/>
        </w:rPr>
        <w:t>"</w:t>
      </w:r>
      <w:r w:rsidRPr="008445BF">
        <w:rPr>
          <w:sz w:val="28"/>
          <w:szCs w:val="28"/>
          <w:lang w:eastAsia="ar-SA"/>
        </w:rPr>
        <w:t xml:space="preserve">1. Утвердить в составе бюджета города Донецка расходы за счет межбюджетных трансфертов, предоставляемых из других бюджетов бюджетной системы Российской Федерации, на 2024 год в сумме 1 933 517,0 тыс. рублей, на 2025 год в сумме 1 504 024,6 тыс. рублей и на 2026 год в сумме </w:t>
      </w:r>
      <w:r w:rsidRPr="008445BF">
        <w:rPr>
          <w:color w:val="000000"/>
          <w:sz w:val="28"/>
          <w:szCs w:val="28"/>
        </w:rPr>
        <w:t xml:space="preserve">1 186 497,7 </w:t>
      </w:r>
      <w:r w:rsidRPr="008445BF">
        <w:rPr>
          <w:sz w:val="28"/>
          <w:szCs w:val="28"/>
          <w:lang w:eastAsia="ar-SA"/>
        </w:rPr>
        <w:t>тыс. рублей, в том числе: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445BF">
        <w:rPr>
          <w:sz w:val="28"/>
          <w:szCs w:val="28"/>
          <w:lang w:eastAsia="ar-SA"/>
        </w:rPr>
        <w:t>субвенции на 2024 год в сумме 838 509,7 тыс. рублей, на 2025 год в сумме 895 276,4 тыс. рублей и на 2026 год в сумме 903 629,6 тыс. рублей согласно приложению 6 к настоящему решению;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8445BF">
        <w:rPr>
          <w:sz w:val="28"/>
          <w:szCs w:val="28"/>
          <w:lang w:eastAsia="ar-SA"/>
        </w:rPr>
        <w:t>субсидии на 2024 год в сумме 993 776,1 тыс. рублей, на 2025 год в сумме 587 495,5 тыс. рублей и на 2026 год в сумме 261 303,0 тыс. рублей согласно приложению 7 к настоящему решению.";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  <w:lang w:eastAsia="ar-SA"/>
        </w:rPr>
        <w:t>б) пункт 1 части 2</w:t>
      </w:r>
      <w:r w:rsidRPr="008445BF">
        <w:rPr>
          <w:sz w:val="28"/>
          <w:szCs w:val="28"/>
        </w:rPr>
        <w:t xml:space="preserve"> изложить в следующей редакции:</w:t>
      </w:r>
    </w:p>
    <w:p w:rsidR="008445BF" w:rsidRPr="008445BF" w:rsidRDefault="008445BF" w:rsidP="008445BF">
      <w:pPr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8445BF">
        <w:rPr>
          <w:sz w:val="28"/>
          <w:szCs w:val="28"/>
          <w:lang w:eastAsia="ar-SA"/>
        </w:rPr>
        <w:t>"1) на 2024 год в сумме 101 231,2 тыс. рублей в том числе:</w:t>
      </w:r>
    </w:p>
    <w:p w:rsidR="008445BF" w:rsidRPr="008445BF" w:rsidRDefault="008445BF" w:rsidP="008445BF">
      <w:pPr>
        <w:widowControl w:val="0"/>
        <w:suppressAutoHyphens/>
        <w:autoSpaceDE w:val="0"/>
        <w:ind w:firstLine="709"/>
        <w:jc w:val="both"/>
        <w:rPr>
          <w:sz w:val="28"/>
          <w:szCs w:val="28"/>
          <w:lang w:eastAsia="ar-SA"/>
        </w:rPr>
      </w:pPr>
      <w:r w:rsidRPr="008445BF">
        <w:rPr>
          <w:sz w:val="28"/>
          <w:szCs w:val="28"/>
        </w:rPr>
        <w:t xml:space="preserve">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заключаемыми в соответствии с Областным </w:t>
      </w:r>
      <w:hyperlink r:id="rId9" w:history="1">
        <w:r w:rsidRPr="008445BF">
          <w:rPr>
            <w:sz w:val="28"/>
            <w:szCs w:val="28"/>
          </w:rPr>
          <w:t>законом</w:t>
        </w:r>
      </w:hyperlink>
      <w:r w:rsidRPr="008445BF">
        <w:rPr>
          <w:sz w:val="28"/>
          <w:szCs w:val="28"/>
        </w:rPr>
        <w:t xml:space="preserve"> от 29 сентября 1999 года № 47-ЗС «О казачьих дружинах в Ростовской области», </w:t>
      </w:r>
      <w:r w:rsidRPr="008445BF">
        <w:rPr>
          <w:sz w:val="28"/>
          <w:szCs w:val="28"/>
          <w:lang w:eastAsia="ar-SA"/>
        </w:rPr>
        <w:t xml:space="preserve">в сумме 7 789,8 тыс. рублей; </w:t>
      </w:r>
    </w:p>
    <w:p w:rsidR="008445BF" w:rsidRPr="008445BF" w:rsidRDefault="008445BF" w:rsidP="008445BF">
      <w:pPr>
        <w:widowControl w:val="0"/>
        <w:suppressAutoHyphens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на ежемесячное денежное вознаграждение за классное руководство педагогическим работникам муниципальных общеобразовательных организаций 23 631,3 тыс. рублей;</w:t>
      </w:r>
    </w:p>
    <w:p w:rsidR="008445BF" w:rsidRPr="008445BF" w:rsidRDefault="008445BF" w:rsidP="008445BF">
      <w:pPr>
        <w:widowControl w:val="0"/>
        <w:suppressAutoHyphens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445BF">
        <w:rPr>
          <w:sz w:val="28"/>
          <w:szCs w:val="28"/>
        </w:rPr>
        <w:t xml:space="preserve">на приобретение программного обеспечения и проведение аттестации объектов информатизации для подключения пунктов проведения </w:t>
      </w:r>
      <w:r w:rsidRPr="008445BF">
        <w:rPr>
          <w:sz w:val="28"/>
          <w:szCs w:val="28"/>
        </w:rPr>
        <w:lastRenderedPageBreak/>
        <w:t>государственной итоговой аттестации по образовательным программам среднего общего образования к защищенной сети передачи данных 199,4 тыс. рублей;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  <w:lang w:eastAsia="ar-SA"/>
        </w:rPr>
        <w:t>на</w:t>
      </w:r>
      <w:r w:rsidRPr="008445BF">
        <w:rPr>
          <w:sz w:val="28"/>
          <w:szCs w:val="28"/>
        </w:rPr>
        <w:t xml:space="preserve"> развертывание и содержание пунктов временного размещения и питания для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Российской Федерации (Ростовская область) в сумме 42 947,7 тыс. рублей;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445BF">
        <w:rPr>
          <w:color w:val="000000"/>
          <w:sz w:val="28"/>
          <w:szCs w:val="28"/>
        </w:rPr>
        <w:t>на возмещение понесенных в 2024 году расходов, за счет средств резервного фонда Правительства Российской бюджетам субъектов Российской Федерации, обеспечивающих прием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в сумме 24 184,3 тыс. рублей;</w:t>
      </w:r>
    </w:p>
    <w:p w:rsidR="008445BF" w:rsidRPr="008445BF" w:rsidRDefault="008445BF" w:rsidP="008445BF">
      <w:pPr>
        <w:suppressAutoHyphens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</w:t>
      </w:r>
      <w:r w:rsidRPr="008445BF">
        <w:rPr>
          <w:color w:val="000000"/>
          <w:sz w:val="28"/>
          <w:szCs w:val="28"/>
        </w:rPr>
        <w:t>поощрение муниципальной управленческой команды за достижение в 2023 году показателей деятельности органов местного самоуправления и отраслевых (функциональных) органов администрации города Донецка в сумме 600,3 тыс. рублей;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на выплату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в сумме 260,4 тыс. рублей;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на исполнение наказов депутату Законодательного Собрания Ростовской области с целью приобретения столов, стульев, шкафа, барной стойки, стульев барных для муниципального бюджетного учреждения культуры «Городской Дворец культуры и клубы» 414,5 тыс. рублей;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на исполнение наказов депутату Законодательного Собр</w:t>
      </w:r>
      <w:r>
        <w:rPr>
          <w:sz w:val="28"/>
          <w:szCs w:val="28"/>
        </w:rPr>
        <w:t>ания Ростовской области с целью</w:t>
      </w:r>
      <w:r w:rsidRPr="008445BF">
        <w:rPr>
          <w:sz w:val="28"/>
          <w:szCs w:val="28"/>
        </w:rPr>
        <w:t xml:space="preserve"> приобретения стола, комплектов штор, гардин, ламбрикенов фигурных, карнизов алюминиевых для отдела записи актов гражданского состояния администрации г. Донецка Ростовской области 704,0 тыс. рублей;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на исполнение наказов депутату Законодательного Собрания Ростовской области с целью приобретение стеллажей архивных для хранения для архивного отдела администрации города Донецка 499,5 тыс. рублей.";</w:t>
      </w:r>
    </w:p>
    <w:p w:rsidR="008445BF" w:rsidRPr="008445BF" w:rsidRDefault="008445BF" w:rsidP="008445BF">
      <w:pPr>
        <w:suppressAutoHyphens/>
        <w:ind w:firstLine="709"/>
        <w:jc w:val="both"/>
        <w:rPr>
          <w:sz w:val="28"/>
          <w:szCs w:val="28"/>
        </w:rPr>
      </w:pPr>
      <w:r w:rsidRPr="008445BF">
        <w:rPr>
          <w:sz w:val="28"/>
          <w:szCs w:val="28"/>
        </w:rPr>
        <w:t>6) статью 7 признать утратившей силу;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sz w:val="28"/>
          <w:szCs w:val="28"/>
        </w:rPr>
        <w:t xml:space="preserve">7) приложение 1 «Объем поступлений доходов местного бюджета на 2024 год и на плановый период 2025 и 2026 годов» изложить согласно </w:t>
      </w:r>
      <w:hyperlink r:id="rId10" w:history="1">
        <w:r w:rsidRPr="008445BF">
          <w:rPr>
            <w:sz w:val="28"/>
            <w:szCs w:val="28"/>
          </w:rPr>
          <w:t>приложению 1</w:t>
        </w:r>
      </w:hyperlink>
      <w:r w:rsidRPr="008445BF">
        <w:rPr>
          <w:sz w:val="28"/>
          <w:szCs w:val="28"/>
        </w:rPr>
        <w:t xml:space="preserve"> к настоящему решению</w:t>
      </w:r>
      <w:r w:rsidRPr="008445BF">
        <w:rPr>
          <w:iCs/>
          <w:color w:val="000000"/>
          <w:sz w:val="28"/>
          <w:szCs w:val="28"/>
        </w:rPr>
        <w:t>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sz w:val="28"/>
          <w:szCs w:val="28"/>
        </w:rPr>
        <w:t>8) приложение 2 «</w:t>
      </w:r>
      <w:r w:rsidRPr="008445BF">
        <w:rPr>
          <w:iCs/>
          <w:color w:val="000000"/>
          <w:sz w:val="28"/>
          <w:szCs w:val="28"/>
        </w:rPr>
        <w:t xml:space="preserve">Источники финансирования дефицита бюджета </w:t>
      </w:r>
      <w:r w:rsidRPr="008445BF">
        <w:rPr>
          <w:iCs/>
          <w:color w:val="000000"/>
          <w:sz w:val="28"/>
          <w:szCs w:val="28"/>
        </w:rPr>
        <w:lastRenderedPageBreak/>
        <w:t xml:space="preserve">города Донецка на 2024 год </w:t>
      </w:r>
      <w:r w:rsidRPr="008445BF">
        <w:rPr>
          <w:sz w:val="28"/>
          <w:szCs w:val="28"/>
        </w:rPr>
        <w:t xml:space="preserve">и на плановый период 2025 и 2026 годов» изложить </w:t>
      </w:r>
      <w:r w:rsidRPr="008445BF">
        <w:rPr>
          <w:iCs/>
          <w:color w:val="000000"/>
          <w:sz w:val="28"/>
          <w:szCs w:val="28"/>
        </w:rPr>
        <w:t xml:space="preserve">согласно </w:t>
      </w:r>
      <w:hyperlink r:id="rId11" w:history="1">
        <w:r w:rsidRPr="008445BF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8445BF">
        <w:rPr>
          <w:iCs/>
          <w:color w:val="000000"/>
          <w:sz w:val="28"/>
          <w:szCs w:val="28"/>
        </w:rPr>
        <w:t>2 к настоящему решению;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sz w:val="28"/>
          <w:szCs w:val="28"/>
        </w:rPr>
        <w:t xml:space="preserve">9) </w:t>
      </w:r>
      <w:r w:rsidRPr="008445BF">
        <w:rPr>
          <w:iCs/>
          <w:color w:val="000000"/>
          <w:sz w:val="28"/>
          <w:szCs w:val="28"/>
        </w:rPr>
        <w:t>приложение 3 «Р</w:t>
      </w:r>
      <w:r w:rsidRPr="008445BF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муниципального образования «Город Донецк» и непрограммным направлениям деятельности), группам и подгруппам видов расходов классификации расходов бюджетов на 2024 год </w:t>
      </w:r>
      <w:r w:rsidRPr="008445BF">
        <w:rPr>
          <w:iCs/>
          <w:color w:val="000000"/>
          <w:sz w:val="28"/>
          <w:szCs w:val="28"/>
        </w:rPr>
        <w:t xml:space="preserve">и на плановый период 2025 и 2026 годов» изложить согласно приложению </w:t>
      </w:r>
      <w:hyperlink r:id="rId12" w:history="1">
        <w:r w:rsidRPr="008445BF">
          <w:rPr>
            <w:iCs/>
            <w:color w:val="000000"/>
            <w:sz w:val="28"/>
            <w:szCs w:val="28"/>
          </w:rPr>
          <w:t>3</w:t>
        </w:r>
      </w:hyperlink>
      <w:r w:rsidRPr="008445BF">
        <w:rPr>
          <w:iCs/>
          <w:color w:val="000000"/>
          <w:sz w:val="28"/>
          <w:szCs w:val="28"/>
        </w:rPr>
        <w:t xml:space="preserve"> к настоящему решению;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 xml:space="preserve">10) приложение 4 «Ведомственная </w:t>
      </w:r>
      <w:hyperlink r:id="rId13" w:history="1">
        <w:r w:rsidRPr="008445BF">
          <w:rPr>
            <w:iCs/>
            <w:color w:val="000000"/>
            <w:sz w:val="28"/>
            <w:szCs w:val="28"/>
          </w:rPr>
          <w:t>структур</w:t>
        </w:r>
      </w:hyperlink>
      <w:r w:rsidRPr="008445BF">
        <w:rPr>
          <w:iCs/>
          <w:color w:val="000000"/>
          <w:sz w:val="28"/>
          <w:szCs w:val="28"/>
        </w:rPr>
        <w:t xml:space="preserve">а расходов местного бюджета </w:t>
      </w:r>
      <w:r w:rsidRPr="008445BF">
        <w:rPr>
          <w:sz w:val="28"/>
          <w:szCs w:val="28"/>
        </w:rPr>
        <w:t xml:space="preserve">на 2024 год и на плановый период 2025 и 2026 годов» </w:t>
      </w:r>
      <w:r w:rsidRPr="008445BF">
        <w:rPr>
          <w:iCs/>
          <w:color w:val="000000"/>
          <w:sz w:val="28"/>
          <w:szCs w:val="28"/>
        </w:rPr>
        <w:t>изложить согласно приложению 4 к настоящему решению;</w:t>
      </w:r>
    </w:p>
    <w:p w:rsidR="008445BF" w:rsidRPr="008445BF" w:rsidRDefault="008445BF" w:rsidP="008445BF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8"/>
          <w:szCs w:val="28"/>
        </w:rPr>
      </w:pPr>
      <w:r w:rsidRPr="008445BF">
        <w:rPr>
          <w:iCs/>
          <w:color w:val="000000"/>
          <w:sz w:val="28"/>
          <w:szCs w:val="28"/>
        </w:rPr>
        <w:t>11) приложение 5 «Р</w:t>
      </w:r>
      <w:r w:rsidRPr="008445BF">
        <w:rPr>
          <w:sz w:val="28"/>
          <w:szCs w:val="28"/>
        </w:rPr>
        <w:t>аспределение бюджетных ассигнований по целевым статьям (муниципальным программам муниципального образования «Город Донецк»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</w:t>
      </w:r>
      <w:r w:rsidRPr="008445BF">
        <w:rPr>
          <w:iCs/>
          <w:color w:val="000000"/>
          <w:sz w:val="28"/>
          <w:szCs w:val="28"/>
        </w:rPr>
        <w:t xml:space="preserve">» изложить согласно </w:t>
      </w:r>
      <w:hyperlink r:id="rId14" w:history="1">
        <w:r w:rsidRPr="008445BF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Pr="008445BF">
        <w:rPr>
          <w:iCs/>
          <w:color w:val="000000"/>
          <w:sz w:val="28"/>
          <w:szCs w:val="28"/>
        </w:rPr>
        <w:t>5 к настоящему решению;</w:t>
      </w:r>
    </w:p>
    <w:p w:rsidR="008445BF" w:rsidRPr="008445BF" w:rsidRDefault="008445BF" w:rsidP="008445B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445BF">
        <w:rPr>
          <w:iCs/>
          <w:sz w:val="28"/>
          <w:szCs w:val="28"/>
        </w:rPr>
        <w:t>12) приложение 6 «Распределение субвенций, предоставляемых из областного бюджета городу Донецку на 2024 год и на плановый период 2025 и 2026 годов» изложить согласно приложению 6 к настоящему решению;</w:t>
      </w:r>
    </w:p>
    <w:p w:rsidR="008445BF" w:rsidRPr="008445BF" w:rsidRDefault="008445BF" w:rsidP="008445B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445BF">
        <w:rPr>
          <w:iCs/>
          <w:sz w:val="28"/>
          <w:szCs w:val="28"/>
        </w:rPr>
        <w:t>13) приложение 7 «Распределение субсидий бюджету города Донецка на 2024 год и на плановый период 2025 и 2026 годов для софинансирования расходных обязательств, возникающих при выполнении полномочий органов местного самоуправления по вопросам местного значения» изложить согласно приложению 7 к настоящему решению;</w:t>
      </w:r>
    </w:p>
    <w:p w:rsidR="008445BF" w:rsidRDefault="008445BF" w:rsidP="008445B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445BF">
        <w:rPr>
          <w:iCs/>
          <w:sz w:val="28"/>
          <w:szCs w:val="28"/>
        </w:rPr>
        <w:t>14) приложение 8 «Программа муниципальных внутренних заимствований города Донецка на 2024 год и на плановый период 2025 и 2026 годов» признать утратившим силу.</w:t>
      </w:r>
    </w:p>
    <w:p w:rsidR="008445BF" w:rsidRPr="008445BF" w:rsidRDefault="008445BF" w:rsidP="008445BF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8445BF" w:rsidRPr="008445BF" w:rsidRDefault="008445BF" w:rsidP="008445BF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ar-SA"/>
        </w:rPr>
      </w:pPr>
      <w:r w:rsidRPr="008445BF">
        <w:rPr>
          <w:b/>
          <w:bCs/>
          <w:sz w:val="28"/>
          <w:szCs w:val="28"/>
          <w:lang w:eastAsia="ar-SA"/>
        </w:rPr>
        <w:t>Статья 2.</w:t>
      </w:r>
    </w:p>
    <w:p w:rsidR="008445BF" w:rsidRPr="008445BF" w:rsidRDefault="008445BF" w:rsidP="008445BF">
      <w:pPr>
        <w:widowControl w:val="0"/>
        <w:suppressAutoHyphens/>
        <w:ind w:firstLine="709"/>
        <w:jc w:val="both"/>
        <w:rPr>
          <w:rFonts w:eastAsia="Arial"/>
          <w:sz w:val="28"/>
          <w:szCs w:val="28"/>
          <w:lang w:eastAsia="ar-SA"/>
        </w:rPr>
      </w:pPr>
      <w:r w:rsidRPr="008445BF">
        <w:rPr>
          <w:rFonts w:eastAsia="Arial"/>
          <w:sz w:val="28"/>
          <w:szCs w:val="28"/>
          <w:lang w:eastAsia="ar-SA"/>
        </w:rPr>
        <w:t>1. О</w:t>
      </w:r>
      <w:r w:rsidR="005A2FDE">
        <w:rPr>
          <w:rFonts w:eastAsia="Arial"/>
          <w:sz w:val="28"/>
          <w:szCs w:val="28"/>
          <w:lang w:eastAsia="ar-SA"/>
        </w:rPr>
        <w:t>бнародовать</w:t>
      </w:r>
      <w:r w:rsidRPr="008445BF">
        <w:rPr>
          <w:rFonts w:eastAsia="Arial"/>
          <w:sz w:val="28"/>
          <w:szCs w:val="28"/>
          <w:lang w:eastAsia="ar-SA"/>
        </w:rPr>
        <w:t xml:space="preserve"> настоящее решение в сетевом издании Donetski rabochi и </w:t>
      </w:r>
      <w:r w:rsidR="005A2FDE">
        <w:rPr>
          <w:rFonts w:eastAsia="Arial"/>
          <w:sz w:val="28"/>
          <w:szCs w:val="28"/>
          <w:lang w:eastAsia="ar-SA"/>
        </w:rPr>
        <w:t xml:space="preserve">разместить </w:t>
      </w:r>
      <w:r w:rsidRPr="008445BF">
        <w:rPr>
          <w:rFonts w:eastAsia="Arial"/>
          <w:sz w:val="28"/>
          <w:szCs w:val="28"/>
          <w:lang w:eastAsia="ar-SA"/>
        </w:rPr>
        <w:t>на официальном сайте Администрации города Донецка в информационно - телекоммуникационной сети «Интернет».</w:t>
      </w:r>
    </w:p>
    <w:p w:rsidR="008445BF" w:rsidRPr="008445BF" w:rsidRDefault="008445BF" w:rsidP="008445BF">
      <w:pPr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8445BF">
        <w:rPr>
          <w:rFonts w:cs="Arial"/>
          <w:sz w:val="28"/>
          <w:szCs w:val="28"/>
        </w:rPr>
        <w:t>2. Настоящее решение вступает в силу после его официального опубликования.</w:t>
      </w:r>
    </w:p>
    <w:p w:rsidR="00E96733" w:rsidRDefault="00E9673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5E0D58" w:rsidRDefault="005E0D58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5A2FDE" w:rsidRPr="002D01ED" w:rsidRDefault="005A2FDE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FC0310" w:rsidRDefault="00FC0310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5A2FDE" w:rsidRDefault="005A2FDE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C17D1B" w:rsidRPr="002D01ED" w:rsidRDefault="00C17D1B" w:rsidP="00C17D1B">
      <w:pPr>
        <w:jc w:val="both"/>
        <w:rPr>
          <w:rFonts w:eastAsia="Calibri"/>
          <w:sz w:val="28"/>
          <w:lang w:eastAsia="ar-SA"/>
        </w:rPr>
      </w:pPr>
      <w:r w:rsidRPr="002D01ED">
        <w:rPr>
          <w:rFonts w:eastAsia="Calibri"/>
          <w:sz w:val="28"/>
          <w:lang w:eastAsia="ar-SA"/>
        </w:rPr>
        <w:t>г. Донецк</w:t>
      </w:r>
    </w:p>
    <w:p w:rsidR="00C17D1B" w:rsidRPr="002D01ED" w:rsidRDefault="005A2FDE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>27 ноября</w:t>
      </w:r>
      <w:r w:rsidR="005329E6">
        <w:rPr>
          <w:rFonts w:eastAsia="Calibri"/>
          <w:sz w:val="28"/>
          <w:lang w:eastAsia="ar-SA"/>
        </w:rPr>
        <w:t xml:space="preserve"> </w:t>
      </w:r>
      <w:r w:rsidR="00C17D1B" w:rsidRPr="002D01ED">
        <w:rPr>
          <w:rFonts w:eastAsia="Calibri"/>
          <w:sz w:val="28"/>
          <w:lang w:eastAsia="ar-SA"/>
        </w:rPr>
        <w:t>202</w:t>
      </w:r>
      <w:r w:rsidR="00C17D1B">
        <w:rPr>
          <w:rFonts w:eastAsia="Calibri"/>
          <w:sz w:val="28"/>
          <w:lang w:eastAsia="ar-SA"/>
        </w:rPr>
        <w:t>4</w:t>
      </w:r>
      <w:r w:rsidR="00C17D1B" w:rsidRPr="002D01ED">
        <w:rPr>
          <w:rFonts w:eastAsia="Calibri"/>
          <w:sz w:val="28"/>
          <w:lang w:eastAsia="ar-SA"/>
        </w:rPr>
        <w:t xml:space="preserve"> года</w:t>
      </w:r>
    </w:p>
    <w:p w:rsidR="00C17D1B" w:rsidRPr="001235E9" w:rsidRDefault="00C17D1B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№ </w:t>
      </w:r>
      <w:r w:rsidR="008D31D5">
        <w:rPr>
          <w:rFonts w:eastAsia="Calibri"/>
          <w:sz w:val="28"/>
          <w:lang w:eastAsia="ar-SA"/>
        </w:rPr>
        <w:t>345</w:t>
      </w:r>
      <w:bookmarkStart w:id="4" w:name="_GoBack"/>
      <w:bookmarkEnd w:id="4"/>
    </w:p>
    <w:p w:rsidR="00E96733" w:rsidRDefault="00E96733" w:rsidP="008445BF">
      <w:pPr>
        <w:suppressAutoHyphens/>
        <w:spacing w:line="200" w:lineRule="atLeast"/>
        <w:rPr>
          <w:i/>
          <w:color w:val="000000"/>
          <w:sz w:val="20"/>
          <w:szCs w:val="20"/>
        </w:rPr>
      </w:pPr>
    </w:p>
    <w:p w:rsidR="005A2FDE" w:rsidRDefault="005A2FDE" w:rsidP="008445BF">
      <w:pPr>
        <w:suppressAutoHyphens/>
        <w:spacing w:line="200" w:lineRule="atLeast"/>
        <w:rPr>
          <w:i/>
          <w:color w:val="000000"/>
          <w:sz w:val="20"/>
          <w:szCs w:val="20"/>
        </w:rPr>
      </w:pPr>
    </w:p>
    <w:p w:rsidR="00C17D1B" w:rsidRDefault="00C17D1B" w:rsidP="006D533E">
      <w:pPr>
        <w:rPr>
          <w:i/>
          <w:sz w:val="20"/>
          <w:szCs w:val="20"/>
          <w:lang w:eastAsia="ar-SA"/>
        </w:rPr>
      </w:pPr>
      <w:r w:rsidRPr="002D01ED">
        <w:rPr>
          <w:i/>
          <w:color w:val="000000"/>
          <w:sz w:val="20"/>
          <w:szCs w:val="20"/>
        </w:rPr>
        <w:t xml:space="preserve">Решение </w:t>
      </w:r>
      <w:r w:rsidRPr="001F6C9F">
        <w:rPr>
          <w:i/>
          <w:color w:val="000000"/>
          <w:sz w:val="20"/>
          <w:szCs w:val="20"/>
        </w:rPr>
        <w:t xml:space="preserve">внесено </w:t>
      </w:r>
      <w:r w:rsidR="001152D2" w:rsidRPr="001152D2">
        <w:rPr>
          <w:i/>
          <w:color w:val="000000"/>
          <w:sz w:val="20"/>
          <w:szCs w:val="20"/>
        </w:rPr>
        <w:t>Финансовым управлением Администрации г. Донецка</w:t>
      </w:r>
    </w:p>
    <w:sectPr w:rsidR="00C17D1B" w:rsidSect="005A2FDE">
      <w:footerReference w:type="default" r:id="rId15"/>
      <w:pgSz w:w="11906" w:h="16838"/>
      <w:pgMar w:top="851" w:right="849" w:bottom="709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536" w:rsidRDefault="00236536" w:rsidP="003E5A38">
      <w:r>
        <w:separator/>
      </w:r>
    </w:p>
  </w:endnote>
  <w:endnote w:type="continuationSeparator" w:id="0">
    <w:p w:rsidR="00236536" w:rsidRDefault="00236536" w:rsidP="003E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2D" w:rsidRDefault="00C17D1B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8D31D5">
      <w:rPr>
        <w:noProof/>
      </w:rPr>
      <w:t>3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536" w:rsidRDefault="00236536" w:rsidP="003E5A38">
      <w:r>
        <w:separator/>
      </w:r>
    </w:p>
  </w:footnote>
  <w:footnote w:type="continuationSeparator" w:id="0">
    <w:p w:rsidR="00236536" w:rsidRDefault="00236536" w:rsidP="003E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 w15:restartNumberingAfterBreak="0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 w15:restartNumberingAfterBreak="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 w15:restartNumberingAfterBreak="0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 w15:restartNumberingAfterBreak="0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 w15:restartNumberingAfterBreak="0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B0A2A4D"/>
    <w:multiLevelType w:val="hybridMultilevel"/>
    <w:tmpl w:val="FBA0E9C8"/>
    <w:lvl w:ilvl="0" w:tplc="B16C23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 w15:restartNumberingAfterBreak="0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 w15:restartNumberingAfterBreak="0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6642E"/>
    <w:multiLevelType w:val="hybridMultilevel"/>
    <w:tmpl w:val="A4C0FAE6"/>
    <w:lvl w:ilvl="0" w:tplc="6740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40"/>
  </w:num>
  <w:num w:numId="9">
    <w:abstractNumId w:val="30"/>
  </w:num>
  <w:num w:numId="10">
    <w:abstractNumId w:val="24"/>
  </w:num>
  <w:num w:numId="11">
    <w:abstractNumId w:val="44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6"/>
  </w:num>
  <w:num w:numId="19">
    <w:abstractNumId w:val="31"/>
  </w:num>
  <w:num w:numId="20">
    <w:abstractNumId w:val="12"/>
  </w:num>
  <w:num w:numId="21">
    <w:abstractNumId w:val="43"/>
  </w:num>
  <w:num w:numId="22">
    <w:abstractNumId w:val="37"/>
  </w:num>
  <w:num w:numId="23">
    <w:abstractNumId w:val="33"/>
  </w:num>
  <w:num w:numId="24">
    <w:abstractNumId w:val="41"/>
  </w:num>
  <w:num w:numId="25">
    <w:abstractNumId w:val="23"/>
  </w:num>
  <w:num w:numId="26">
    <w:abstractNumId w:val="21"/>
  </w:num>
  <w:num w:numId="27">
    <w:abstractNumId w:val="19"/>
  </w:num>
  <w:num w:numId="28">
    <w:abstractNumId w:val="39"/>
  </w:num>
  <w:num w:numId="29">
    <w:abstractNumId w:val="34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7"/>
  </w:num>
  <w:num w:numId="32">
    <w:abstractNumId w:val="15"/>
  </w:num>
  <w:num w:numId="33">
    <w:abstractNumId w:val="8"/>
  </w:num>
  <w:num w:numId="34">
    <w:abstractNumId w:val="28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32"/>
  </w:num>
  <w:num w:numId="40">
    <w:abstractNumId w:val="16"/>
  </w:num>
  <w:num w:numId="41">
    <w:abstractNumId w:val="4"/>
  </w:num>
  <w:num w:numId="42">
    <w:abstractNumId w:val="5"/>
  </w:num>
  <w:num w:numId="43">
    <w:abstractNumId w:val="42"/>
  </w:num>
  <w:num w:numId="44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1563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01D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6CD6"/>
    <w:rsid w:val="000D6EFA"/>
    <w:rsid w:val="000E0BC6"/>
    <w:rsid w:val="000E5F2C"/>
    <w:rsid w:val="000E66D3"/>
    <w:rsid w:val="000E6A66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52D2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0C15"/>
    <w:rsid w:val="001326FB"/>
    <w:rsid w:val="00132B88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B29"/>
    <w:rsid w:val="001F5A03"/>
    <w:rsid w:val="001F5BC6"/>
    <w:rsid w:val="001F6C9F"/>
    <w:rsid w:val="001F7E23"/>
    <w:rsid w:val="00200220"/>
    <w:rsid w:val="0020358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A0F"/>
    <w:rsid w:val="00232B26"/>
    <w:rsid w:val="0023402C"/>
    <w:rsid w:val="0023490F"/>
    <w:rsid w:val="00234E9E"/>
    <w:rsid w:val="002355AC"/>
    <w:rsid w:val="00236536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D0D"/>
    <w:rsid w:val="00297E3B"/>
    <w:rsid w:val="002A05A9"/>
    <w:rsid w:val="002A1499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1B3"/>
    <w:rsid w:val="00366ADE"/>
    <w:rsid w:val="003708E2"/>
    <w:rsid w:val="00371414"/>
    <w:rsid w:val="00372739"/>
    <w:rsid w:val="0037292B"/>
    <w:rsid w:val="00373159"/>
    <w:rsid w:val="0037450C"/>
    <w:rsid w:val="0037559B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0C9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617"/>
    <w:rsid w:val="003D35B6"/>
    <w:rsid w:val="003D3645"/>
    <w:rsid w:val="003D4E08"/>
    <w:rsid w:val="003D59B5"/>
    <w:rsid w:val="003D679B"/>
    <w:rsid w:val="003E0234"/>
    <w:rsid w:val="003E0860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0907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546B"/>
    <w:rsid w:val="004463F2"/>
    <w:rsid w:val="00447AC8"/>
    <w:rsid w:val="004504EA"/>
    <w:rsid w:val="00450A39"/>
    <w:rsid w:val="00450E2E"/>
    <w:rsid w:val="00450EC9"/>
    <w:rsid w:val="00451784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B51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4CE7"/>
    <w:rsid w:val="004D5CC2"/>
    <w:rsid w:val="004D65A7"/>
    <w:rsid w:val="004E0118"/>
    <w:rsid w:val="004E2183"/>
    <w:rsid w:val="004E2C5B"/>
    <w:rsid w:val="004E4677"/>
    <w:rsid w:val="004E4E31"/>
    <w:rsid w:val="004F1ACC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980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464C"/>
    <w:rsid w:val="005261E9"/>
    <w:rsid w:val="00526D19"/>
    <w:rsid w:val="00526E8F"/>
    <w:rsid w:val="005301B5"/>
    <w:rsid w:val="0053095A"/>
    <w:rsid w:val="00531072"/>
    <w:rsid w:val="005329E6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2FDE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36FE"/>
    <w:rsid w:val="005C4939"/>
    <w:rsid w:val="005D09D8"/>
    <w:rsid w:val="005D0E41"/>
    <w:rsid w:val="005D2BA5"/>
    <w:rsid w:val="005D30F7"/>
    <w:rsid w:val="005D52FF"/>
    <w:rsid w:val="005D5596"/>
    <w:rsid w:val="005E0D58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222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54ED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4E5E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6671"/>
    <w:rsid w:val="007F72B2"/>
    <w:rsid w:val="0080006D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5BF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1D5"/>
    <w:rsid w:val="008D3777"/>
    <w:rsid w:val="008D47ED"/>
    <w:rsid w:val="008D4E79"/>
    <w:rsid w:val="008D5552"/>
    <w:rsid w:val="008D55B2"/>
    <w:rsid w:val="008D66D4"/>
    <w:rsid w:val="008E1604"/>
    <w:rsid w:val="008E1781"/>
    <w:rsid w:val="008E2ABD"/>
    <w:rsid w:val="008E3F20"/>
    <w:rsid w:val="008E54A8"/>
    <w:rsid w:val="008E54BB"/>
    <w:rsid w:val="008F0161"/>
    <w:rsid w:val="008F1F80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35B0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938"/>
    <w:rsid w:val="009D1DAD"/>
    <w:rsid w:val="009D27E5"/>
    <w:rsid w:val="009D299F"/>
    <w:rsid w:val="009D34A5"/>
    <w:rsid w:val="009D3FE0"/>
    <w:rsid w:val="009D5F0A"/>
    <w:rsid w:val="009D615F"/>
    <w:rsid w:val="009D701F"/>
    <w:rsid w:val="009D76A8"/>
    <w:rsid w:val="009E21BE"/>
    <w:rsid w:val="009E2C0C"/>
    <w:rsid w:val="009E3F15"/>
    <w:rsid w:val="009E4578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418E"/>
    <w:rsid w:val="00A16E14"/>
    <w:rsid w:val="00A221D6"/>
    <w:rsid w:val="00A2380E"/>
    <w:rsid w:val="00A310D4"/>
    <w:rsid w:val="00A32D8A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154E"/>
    <w:rsid w:val="00A92514"/>
    <w:rsid w:val="00A9273C"/>
    <w:rsid w:val="00A93073"/>
    <w:rsid w:val="00A93B88"/>
    <w:rsid w:val="00A94F1A"/>
    <w:rsid w:val="00A95ED5"/>
    <w:rsid w:val="00A9649E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1DBB"/>
    <w:rsid w:val="00B329A7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47172"/>
    <w:rsid w:val="00C506F7"/>
    <w:rsid w:val="00C5075E"/>
    <w:rsid w:val="00C51193"/>
    <w:rsid w:val="00C521D7"/>
    <w:rsid w:val="00C54174"/>
    <w:rsid w:val="00C57F05"/>
    <w:rsid w:val="00C6037A"/>
    <w:rsid w:val="00C622E9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3899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22B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771"/>
    <w:rsid w:val="00E57DD1"/>
    <w:rsid w:val="00E57F82"/>
    <w:rsid w:val="00E60363"/>
    <w:rsid w:val="00E61DBB"/>
    <w:rsid w:val="00E624FB"/>
    <w:rsid w:val="00E65B53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6733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2FCE"/>
    <w:rsid w:val="00FB3564"/>
    <w:rsid w:val="00FB44F7"/>
    <w:rsid w:val="00FB58D3"/>
    <w:rsid w:val="00FB5B83"/>
    <w:rsid w:val="00FC0310"/>
    <w:rsid w:val="00FC2DEC"/>
    <w:rsid w:val="00FC52C7"/>
    <w:rsid w:val="00FC625C"/>
    <w:rsid w:val="00FC7F5D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33A0D-DC30-4C13-9D32-5FDF4109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F2899041A1E022FD608256F7E2705920B71C001482963471634E41CBF24815B8BF9D26833BA6A3AE5D92BP0V5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2899041A1E022FD608256F7E2705920B71C001482963471634E41CBF24815B8BF9D26833BA6A39EADA20P0VF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F2899041A1E022FD608256F7E2705920B71C001482963471634E41CBF24815B8BF9D26833BA6A3AE7D520P0V4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AE236B3AC1C228669A35FF29CA5F1AE649CDF40F2E2318F6C2051B444D4B940055BBF7FB2D2D0759E8033c4m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2BDE2DEA2A786D8E10BC5CF325055167D6C104B96ADC562C9E57BD63894A67e654N" TargetMode="External"/><Relationship Id="rId14" Type="http://schemas.openxmlformats.org/officeDocument/2006/relationships/hyperlink" Target="consultantplus://offline/ref=5F2899041A1E022FD608256F7E2705920B71C001482963471634E41CBF24815B8BF9D26833BA6A3AE7D527P0V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4EF15-A18B-43F6-9004-1966B14DC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1529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10225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User</cp:lastModifiedBy>
  <cp:revision>5</cp:revision>
  <cp:lastPrinted>2024-11-27T12:21:00Z</cp:lastPrinted>
  <dcterms:created xsi:type="dcterms:W3CDTF">2024-11-27T08:43:00Z</dcterms:created>
  <dcterms:modified xsi:type="dcterms:W3CDTF">2024-11-27T12:34:00Z</dcterms:modified>
</cp:coreProperties>
</file>