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744D" w:rsidRDefault="0063799B" w:rsidP="00B9744D">
      <w:pPr>
        <w:jc w:val="center"/>
        <w:outlineLvl w:val="0"/>
        <w:rPr>
          <w:sz w:val="28"/>
          <w:szCs w:val="28"/>
        </w:rPr>
      </w:pPr>
      <w:r>
        <w:rPr>
          <w:noProof/>
        </w:rPr>
        <w:drawing>
          <wp:inline distT="0" distB="0" distL="0" distR="0">
            <wp:extent cx="533400" cy="552450"/>
            <wp:effectExtent l="19050" t="0" r="0" b="0"/>
            <wp:docPr id="1" name="Рисунок 1" descr="Донецк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Донецк (герб)"/>
                    <pic:cNvPicPr>
                      <a:picLocks noChangeAspect="1" noChangeArrowheads="1"/>
                    </pic:cNvPicPr>
                  </pic:nvPicPr>
                  <pic:blipFill>
                    <a:blip r:embed="rId7" cstate="print"/>
                    <a:srcRect/>
                    <a:stretch>
                      <a:fillRect/>
                    </a:stretch>
                  </pic:blipFill>
                  <pic:spPr bwMode="auto">
                    <a:xfrm>
                      <a:off x="0" y="0"/>
                      <a:ext cx="533400" cy="552450"/>
                    </a:xfrm>
                    <a:prstGeom prst="rect">
                      <a:avLst/>
                    </a:prstGeom>
                    <a:noFill/>
                    <a:ln w="9525">
                      <a:noFill/>
                      <a:miter lim="800000"/>
                      <a:headEnd/>
                      <a:tailEnd/>
                    </a:ln>
                  </pic:spPr>
                </pic:pic>
              </a:graphicData>
            </a:graphic>
          </wp:inline>
        </w:drawing>
      </w:r>
    </w:p>
    <w:p w:rsidR="00B9744D" w:rsidRDefault="00B9744D" w:rsidP="00B9744D">
      <w:pPr>
        <w:jc w:val="center"/>
        <w:outlineLvl w:val="0"/>
      </w:pPr>
    </w:p>
    <w:p w:rsidR="00B9744D" w:rsidRDefault="00B9744D" w:rsidP="00B9744D"/>
    <w:p w:rsidR="00B9744D" w:rsidRPr="00116EE3" w:rsidRDefault="00B9744D" w:rsidP="00B9744D">
      <w:pPr>
        <w:jc w:val="center"/>
        <w:rPr>
          <w:rFonts w:ascii="Arial" w:hAnsi="Arial" w:cs="Arial"/>
          <w:b/>
          <w:sz w:val="28"/>
          <w:szCs w:val="28"/>
        </w:rPr>
      </w:pPr>
      <w:r w:rsidRPr="00116EE3">
        <w:rPr>
          <w:rFonts w:ascii="Arial" w:hAnsi="Arial" w:cs="Arial"/>
          <w:b/>
          <w:sz w:val="32"/>
          <w:szCs w:val="32"/>
        </w:rPr>
        <w:t>АДМИНИСТРАЦИЯ ГОРОДА ДОНЕЦКА</w:t>
      </w:r>
      <w:r w:rsidRPr="00116EE3">
        <w:rPr>
          <w:rFonts w:ascii="Arial" w:hAnsi="Arial" w:cs="Arial"/>
          <w:b/>
          <w:sz w:val="32"/>
          <w:szCs w:val="32"/>
        </w:rPr>
        <w:br/>
      </w:r>
    </w:p>
    <w:p w:rsidR="00B9744D" w:rsidRDefault="00B9744D" w:rsidP="00B9744D">
      <w:pPr>
        <w:jc w:val="center"/>
        <w:rPr>
          <w:rFonts w:ascii="Arial" w:hAnsi="Arial" w:cs="Arial"/>
          <w:b/>
          <w:sz w:val="28"/>
          <w:szCs w:val="28"/>
        </w:rPr>
      </w:pPr>
      <w:r>
        <w:rPr>
          <w:rFonts w:ascii="Arial" w:hAnsi="Arial" w:cs="Arial"/>
          <w:b/>
          <w:sz w:val="28"/>
          <w:szCs w:val="28"/>
        </w:rPr>
        <w:t>ПОСТАНОВЛЕНИЕ</w:t>
      </w:r>
    </w:p>
    <w:p w:rsidR="00B9744D" w:rsidRPr="006955ED" w:rsidRDefault="00B9744D" w:rsidP="00B9744D">
      <w:pPr>
        <w:jc w:val="center"/>
        <w:rPr>
          <w:b/>
          <w:sz w:val="28"/>
          <w:szCs w:val="28"/>
        </w:rPr>
      </w:pPr>
    </w:p>
    <w:p w:rsidR="004E7B81" w:rsidRDefault="003B3469" w:rsidP="0059571C">
      <w:pPr>
        <w:spacing w:after="240"/>
        <w:rPr>
          <w:sz w:val="28"/>
          <w:szCs w:val="28"/>
        </w:rPr>
      </w:pPr>
      <w:r>
        <w:rPr>
          <w:sz w:val="28"/>
          <w:szCs w:val="28"/>
        </w:rPr>
        <w:t xml:space="preserve">10.07.2018г. </w:t>
      </w:r>
      <w:r w:rsidR="00B9744D">
        <w:rPr>
          <w:sz w:val="28"/>
          <w:szCs w:val="28"/>
        </w:rPr>
        <w:tab/>
      </w:r>
      <w:r w:rsidR="00B9744D">
        <w:rPr>
          <w:sz w:val="28"/>
          <w:szCs w:val="28"/>
        </w:rPr>
        <w:tab/>
        <w:t xml:space="preserve">  </w:t>
      </w:r>
      <w:r w:rsidR="00B9744D">
        <w:rPr>
          <w:sz w:val="28"/>
          <w:szCs w:val="28"/>
        </w:rPr>
        <w:tab/>
        <w:t xml:space="preserve"> </w:t>
      </w:r>
      <w:r w:rsidR="00B9744D" w:rsidRPr="006955ED">
        <w:rPr>
          <w:sz w:val="28"/>
          <w:szCs w:val="28"/>
        </w:rPr>
        <w:t xml:space="preserve"> </w:t>
      </w:r>
      <w:r w:rsidR="00B9744D">
        <w:rPr>
          <w:sz w:val="28"/>
          <w:szCs w:val="28"/>
        </w:rPr>
        <w:t xml:space="preserve">  </w:t>
      </w:r>
      <w:r>
        <w:rPr>
          <w:sz w:val="28"/>
          <w:szCs w:val="28"/>
        </w:rPr>
        <w:t xml:space="preserve">          </w:t>
      </w:r>
      <w:r w:rsidR="00B9744D">
        <w:rPr>
          <w:sz w:val="28"/>
          <w:szCs w:val="28"/>
        </w:rPr>
        <w:t xml:space="preserve">№ </w:t>
      </w:r>
      <w:r>
        <w:rPr>
          <w:sz w:val="28"/>
          <w:szCs w:val="28"/>
        </w:rPr>
        <w:t>632</w:t>
      </w:r>
    </w:p>
    <w:p w:rsidR="00466128" w:rsidRDefault="00466128" w:rsidP="00466128">
      <w:r>
        <w:rPr>
          <w:sz w:val="28"/>
          <w:szCs w:val="28"/>
        </w:rPr>
        <w:t>Об утверждении Административного</w:t>
      </w:r>
    </w:p>
    <w:p w:rsidR="00466128" w:rsidRDefault="00466128" w:rsidP="00466128">
      <w:r>
        <w:rPr>
          <w:sz w:val="28"/>
          <w:szCs w:val="28"/>
        </w:rPr>
        <w:t>регламента по осуществлению муниципального</w:t>
      </w:r>
    </w:p>
    <w:p w:rsidR="00466128" w:rsidRDefault="00466128" w:rsidP="00466128">
      <w:r>
        <w:rPr>
          <w:sz w:val="28"/>
          <w:szCs w:val="28"/>
        </w:rPr>
        <w:t>контроля за обеспечением сохранности</w:t>
      </w:r>
    </w:p>
    <w:p w:rsidR="00466128" w:rsidRDefault="00466128" w:rsidP="00466128">
      <w:r>
        <w:rPr>
          <w:sz w:val="28"/>
          <w:szCs w:val="28"/>
        </w:rPr>
        <w:t>автомобильных дорог местного значения</w:t>
      </w:r>
    </w:p>
    <w:p w:rsidR="00466128" w:rsidRDefault="00466128" w:rsidP="00466128">
      <w:r>
        <w:rPr>
          <w:sz w:val="28"/>
          <w:szCs w:val="28"/>
        </w:rPr>
        <w:t>в муниципальном образовании «Город Донецк»</w:t>
      </w:r>
    </w:p>
    <w:p w:rsidR="00466128" w:rsidRDefault="00466128" w:rsidP="00466128">
      <w:pPr>
        <w:rPr>
          <w:sz w:val="28"/>
          <w:szCs w:val="28"/>
        </w:rPr>
      </w:pPr>
    </w:p>
    <w:p w:rsidR="00466128" w:rsidRDefault="00466128" w:rsidP="00466128">
      <w:pPr>
        <w:rPr>
          <w:sz w:val="28"/>
          <w:szCs w:val="28"/>
        </w:rPr>
      </w:pPr>
    </w:p>
    <w:p w:rsidR="00466128" w:rsidRDefault="00466128" w:rsidP="00567F99">
      <w:pPr>
        <w:ind w:firstLine="567"/>
        <w:jc w:val="both"/>
        <w:rPr>
          <w:sz w:val="24"/>
          <w:szCs w:val="24"/>
        </w:rPr>
      </w:pPr>
      <w:r>
        <w:rPr>
          <w:sz w:val="28"/>
          <w:szCs w:val="28"/>
        </w:rPr>
        <w:t>Руководствуясь федеральными законами от 06.10.2003 № 131-ФЗ «Об общих принципах организации местного самоуправления в Российской Федерации»,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Ростовской области от 13.11.2012 № 1013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Постановлением Администрации города Донецка от 05.09.2014  № 1515 «Об утверждении Порядка осуществления муниципального контроля за обеспечением сохранности автомобильных дорог местного значения в муниципальном образовании «Город Донецк</w:t>
      </w:r>
      <w:r>
        <w:rPr>
          <w:color w:val="000000"/>
          <w:sz w:val="28"/>
          <w:szCs w:val="28"/>
        </w:rPr>
        <w:t>»</w:t>
      </w:r>
    </w:p>
    <w:p w:rsidR="00466128" w:rsidRDefault="00466128" w:rsidP="00466128">
      <w:pPr>
        <w:rPr>
          <w:sz w:val="28"/>
          <w:szCs w:val="28"/>
        </w:rPr>
      </w:pPr>
    </w:p>
    <w:p w:rsidR="00466128" w:rsidRDefault="00466128" w:rsidP="00466128">
      <w:pPr>
        <w:rPr>
          <w:sz w:val="24"/>
          <w:szCs w:val="24"/>
        </w:rPr>
      </w:pPr>
      <w:r>
        <w:rPr>
          <w:sz w:val="28"/>
          <w:szCs w:val="28"/>
        </w:rPr>
        <w:t xml:space="preserve">                                                   ПОСТАНОВЛЯЮ:</w:t>
      </w:r>
    </w:p>
    <w:p w:rsidR="00466128" w:rsidRDefault="00466128" w:rsidP="00466128">
      <w:pPr>
        <w:rPr>
          <w:sz w:val="28"/>
          <w:szCs w:val="28"/>
        </w:rPr>
      </w:pPr>
    </w:p>
    <w:p w:rsidR="00466128" w:rsidRDefault="00466128" w:rsidP="00466128">
      <w:pPr>
        <w:jc w:val="both"/>
        <w:rPr>
          <w:sz w:val="24"/>
          <w:szCs w:val="24"/>
        </w:rPr>
      </w:pPr>
      <w:r>
        <w:rPr>
          <w:sz w:val="28"/>
          <w:szCs w:val="28"/>
        </w:rPr>
        <w:tab/>
        <w:t>1.Утвердить Административный регламент по осуществлению муниципального контроля за обеспечением сохранности автомобильных дорог местного значения в муниципальном образовании «Город Донецк» согласно приложению к настоящему постановлению.</w:t>
      </w:r>
    </w:p>
    <w:p w:rsidR="00466128" w:rsidRDefault="00466128" w:rsidP="00466128">
      <w:pPr>
        <w:jc w:val="both"/>
      </w:pPr>
      <w:r>
        <w:rPr>
          <w:sz w:val="28"/>
          <w:szCs w:val="28"/>
        </w:rPr>
        <w:tab/>
        <w:t>2.Признать утратившими силу Постановления Администрации города Донецка:</w:t>
      </w:r>
    </w:p>
    <w:p w:rsidR="00466128" w:rsidRDefault="00466128" w:rsidP="00466128">
      <w:pPr>
        <w:jc w:val="both"/>
      </w:pPr>
      <w:r>
        <w:rPr>
          <w:sz w:val="28"/>
          <w:szCs w:val="28"/>
        </w:rPr>
        <w:tab/>
        <w:t>1)  от 18.08.2016 №914 «Об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муниципальном образовании «Город Донецк»;</w:t>
      </w:r>
    </w:p>
    <w:p w:rsidR="00466128" w:rsidRDefault="00466128" w:rsidP="00466128">
      <w:pPr>
        <w:jc w:val="both"/>
      </w:pPr>
      <w:r>
        <w:rPr>
          <w:sz w:val="28"/>
          <w:szCs w:val="28"/>
        </w:rPr>
        <w:lastRenderedPageBreak/>
        <w:tab/>
        <w:t>2)  от 01.11.2016 №1211 «О внесении изменений в постановление Администрации города Донецка от 18.08.2016 №914 «Об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муниципальном образовании «Город Донецк»;</w:t>
      </w:r>
    </w:p>
    <w:p w:rsidR="00466128" w:rsidRDefault="00466128" w:rsidP="00466128">
      <w:pPr>
        <w:jc w:val="both"/>
      </w:pPr>
      <w:r>
        <w:rPr>
          <w:sz w:val="28"/>
          <w:szCs w:val="28"/>
        </w:rPr>
        <w:tab/>
        <w:t>3) от 07.07.2017 №758 «О внесении изменений в постановление Администрации города Донецка от 18.08.2016 №914 «Об утверждении Административного регламента по осуществлению муниципального контроля за обеспечением сохранности автомобильных дорог местного значения в муниципальном образовании «Город Донецк».</w:t>
      </w:r>
    </w:p>
    <w:p w:rsidR="00466128" w:rsidRDefault="00466128" w:rsidP="00466128">
      <w:pPr>
        <w:jc w:val="both"/>
      </w:pPr>
      <w:r>
        <w:rPr>
          <w:sz w:val="28"/>
          <w:szCs w:val="28"/>
        </w:rPr>
        <w:tab/>
        <w:t>3.Опубликовать настоящее постановление в городской общественно-политической газете «Донецкий рабочий» и разместить на официальном сайте Администрации города Донецка в сети «Интернет» (ответственный – управляющий делами Администрации города Донецка Коновалова Ю.Н.).</w:t>
      </w:r>
    </w:p>
    <w:p w:rsidR="00466128" w:rsidRDefault="00466128" w:rsidP="00466128">
      <w:pPr>
        <w:jc w:val="both"/>
      </w:pPr>
      <w:r>
        <w:rPr>
          <w:sz w:val="28"/>
          <w:szCs w:val="28"/>
        </w:rPr>
        <w:tab/>
        <w:t>4. Постановление вступает в силу со дня его официального опубликования.</w:t>
      </w:r>
    </w:p>
    <w:p w:rsidR="00466128" w:rsidRDefault="00466128" w:rsidP="00466128">
      <w:pPr>
        <w:jc w:val="both"/>
      </w:pPr>
      <w:r>
        <w:rPr>
          <w:sz w:val="28"/>
          <w:szCs w:val="28"/>
        </w:rPr>
        <w:tab/>
        <w:t xml:space="preserve">5. Контроль за исполнением постановления возложить на заместителя главы Администрации города Донецка по ЖКХ, транспорту и связи </w:t>
      </w:r>
      <w:r w:rsidR="00567F99">
        <w:rPr>
          <w:sz w:val="28"/>
          <w:szCs w:val="28"/>
        </w:rPr>
        <w:t>Журавлева А.Ю.</w:t>
      </w:r>
    </w:p>
    <w:p w:rsidR="00466128" w:rsidRDefault="00466128" w:rsidP="00466128">
      <w:pPr>
        <w:jc w:val="both"/>
      </w:pPr>
    </w:p>
    <w:p w:rsidR="00466128" w:rsidRDefault="00466128" w:rsidP="00466128">
      <w:pPr>
        <w:jc w:val="both"/>
      </w:pPr>
    </w:p>
    <w:p w:rsidR="00567F99" w:rsidRDefault="00567F99" w:rsidP="00466128">
      <w:pPr>
        <w:jc w:val="both"/>
      </w:pPr>
    </w:p>
    <w:p w:rsidR="00567F99" w:rsidRDefault="00567F99" w:rsidP="00466128">
      <w:pPr>
        <w:jc w:val="both"/>
      </w:pPr>
    </w:p>
    <w:p w:rsidR="00466128" w:rsidRDefault="00466128" w:rsidP="00466128">
      <w:pPr>
        <w:jc w:val="both"/>
      </w:pPr>
    </w:p>
    <w:p w:rsidR="00567F99" w:rsidRDefault="00567F99" w:rsidP="00466128">
      <w:pPr>
        <w:jc w:val="both"/>
        <w:rPr>
          <w:sz w:val="28"/>
          <w:szCs w:val="28"/>
        </w:rPr>
      </w:pPr>
      <w:r>
        <w:rPr>
          <w:sz w:val="28"/>
          <w:szCs w:val="28"/>
        </w:rPr>
        <w:t>Первый заместитель г</w:t>
      </w:r>
      <w:r w:rsidR="00466128">
        <w:rPr>
          <w:sz w:val="28"/>
          <w:szCs w:val="28"/>
        </w:rPr>
        <w:t>лав</w:t>
      </w:r>
      <w:r>
        <w:rPr>
          <w:sz w:val="28"/>
          <w:szCs w:val="28"/>
        </w:rPr>
        <w:t>ы</w:t>
      </w:r>
    </w:p>
    <w:p w:rsidR="00466128" w:rsidRDefault="00466128" w:rsidP="00466128">
      <w:pPr>
        <w:jc w:val="both"/>
      </w:pPr>
      <w:r>
        <w:rPr>
          <w:sz w:val="28"/>
          <w:szCs w:val="28"/>
        </w:rPr>
        <w:t>Администрации</w:t>
      </w:r>
      <w:r w:rsidR="00567F99">
        <w:rPr>
          <w:sz w:val="28"/>
          <w:szCs w:val="28"/>
        </w:rPr>
        <w:t xml:space="preserve"> г</w:t>
      </w:r>
      <w:r>
        <w:rPr>
          <w:sz w:val="28"/>
          <w:szCs w:val="28"/>
        </w:rPr>
        <w:t xml:space="preserve">орода Донецка                           </w:t>
      </w:r>
      <w:r w:rsidR="00567F99">
        <w:rPr>
          <w:sz w:val="28"/>
          <w:szCs w:val="28"/>
        </w:rPr>
        <w:tab/>
      </w:r>
      <w:r w:rsidR="00567F99">
        <w:rPr>
          <w:sz w:val="28"/>
          <w:szCs w:val="28"/>
        </w:rPr>
        <w:tab/>
      </w:r>
      <w:r w:rsidR="00567F99">
        <w:rPr>
          <w:sz w:val="28"/>
          <w:szCs w:val="28"/>
        </w:rPr>
        <w:tab/>
        <w:t xml:space="preserve">     Р.В. Кураев</w:t>
      </w:r>
      <w:r>
        <w:rPr>
          <w:sz w:val="28"/>
          <w:szCs w:val="28"/>
        </w:rPr>
        <w:t xml:space="preserve">                                                       </w:t>
      </w:r>
    </w:p>
    <w:p w:rsidR="00466128" w:rsidRDefault="00466128" w:rsidP="00466128">
      <w:pPr>
        <w:jc w:val="both"/>
      </w:pPr>
    </w:p>
    <w:p w:rsidR="00466128" w:rsidRDefault="00466128" w:rsidP="00466128">
      <w:pPr>
        <w:jc w:val="both"/>
      </w:pPr>
    </w:p>
    <w:p w:rsidR="00466128" w:rsidRDefault="00466128" w:rsidP="00466128">
      <w:pPr>
        <w:jc w:val="both"/>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Default="00466128" w:rsidP="00466128">
      <w:pPr>
        <w:jc w:val="both"/>
        <w:rPr>
          <w:sz w:val="16"/>
          <w:szCs w:val="16"/>
        </w:rPr>
      </w:pPr>
    </w:p>
    <w:p w:rsidR="00466128" w:rsidRPr="00DD4340" w:rsidRDefault="00466128" w:rsidP="00466128">
      <w:pPr>
        <w:jc w:val="both"/>
        <w:rPr>
          <w:sz w:val="24"/>
          <w:szCs w:val="24"/>
        </w:rPr>
      </w:pPr>
    </w:p>
    <w:p w:rsidR="00567F99" w:rsidRPr="00DD4340" w:rsidRDefault="00DD4340" w:rsidP="00466128">
      <w:pPr>
        <w:jc w:val="both"/>
        <w:rPr>
          <w:sz w:val="24"/>
          <w:szCs w:val="24"/>
        </w:rPr>
      </w:pPr>
      <w:r w:rsidRPr="00DD4340">
        <w:rPr>
          <w:sz w:val="24"/>
          <w:szCs w:val="24"/>
        </w:rPr>
        <w:t xml:space="preserve">Постановление вносит </w:t>
      </w:r>
    </w:p>
    <w:p w:rsidR="00DD4340" w:rsidRPr="00DD4340" w:rsidRDefault="00DD4340" w:rsidP="00466128">
      <w:pPr>
        <w:jc w:val="both"/>
        <w:rPr>
          <w:sz w:val="24"/>
          <w:szCs w:val="24"/>
        </w:rPr>
      </w:pPr>
      <w:r w:rsidRPr="00DD4340">
        <w:rPr>
          <w:sz w:val="24"/>
          <w:szCs w:val="24"/>
        </w:rPr>
        <w:t>Отдел муниципальной инспекции</w:t>
      </w:r>
    </w:p>
    <w:p w:rsidR="00567F99" w:rsidRPr="00DD4340" w:rsidRDefault="00567F99" w:rsidP="00466128">
      <w:pPr>
        <w:jc w:val="both"/>
        <w:rPr>
          <w:sz w:val="24"/>
          <w:szCs w:val="24"/>
        </w:rPr>
      </w:pPr>
    </w:p>
    <w:p w:rsidR="00567F99" w:rsidRPr="00DD4340" w:rsidRDefault="00567F99" w:rsidP="00466128">
      <w:pPr>
        <w:jc w:val="both"/>
        <w:rPr>
          <w:sz w:val="24"/>
          <w:szCs w:val="24"/>
        </w:rPr>
      </w:pPr>
    </w:p>
    <w:p w:rsidR="00567F99" w:rsidRDefault="00567F99" w:rsidP="00466128">
      <w:pPr>
        <w:jc w:val="both"/>
        <w:rPr>
          <w:sz w:val="16"/>
          <w:szCs w:val="16"/>
        </w:rPr>
      </w:pPr>
    </w:p>
    <w:p w:rsidR="00567F99" w:rsidRDefault="00567F99" w:rsidP="00466128">
      <w:pPr>
        <w:jc w:val="both"/>
        <w:rPr>
          <w:sz w:val="16"/>
          <w:szCs w:val="16"/>
        </w:rPr>
      </w:pPr>
    </w:p>
    <w:p w:rsidR="00567F99" w:rsidRDefault="00567F99" w:rsidP="00466128">
      <w:pPr>
        <w:jc w:val="both"/>
        <w:rPr>
          <w:sz w:val="16"/>
          <w:szCs w:val="16"/>
        </w:rPr>
      </w:pPr>
    </w:p>
    <w:p w:rsidR="00567F99" w:rsidRDefault="00567F99" w:rsidP="00466128">
      <w:pPr>
        <w:jc w:val="both"/>
        <w:rPr>
          <w:sz w:val="16"/>
          <w:szCs w:val="16"/>
        </w:rPr>
      </w:pPr>
    </w:p>
    <w:p w:rsidR="00567F99" w:rsidRDefault="00567F99" w:rsidP="00466128">
      <w:pPr>
        <w:jc w:val="both"/>
        <w:rPr>
          <w:sz w:val="16"/>
          <w:szCs w:val="16"/>
        </w:rPr>
      </w:pPr>
    </w:p>
    <w:p w:rsidR="00466128" w:rsidRPr="00065739" w:rsidRDefault="00466128" w:rsidP="00065739">
      <w:pPr>
        <w:ind w:left="5529"/>
        <w:jc w:val="both"/>
        <w:rPr>
          <w:sz w:val="28"/>
          <w:szCs w:val="28"/>
        </w:rPr>
      </w:pPr>
      <w:r w:rsidRPr="00065739">
        <w:rPr>
          <w:sz w:val="28"/>
          <w:szCs w:val="28"/>
        </w:rPr>
        <w:t>Приложение к постановлению</w:t>
      </w:r>
    </w:p>
    <w:p w:rsidR="00466128" w:rsidRPr="00065739" w:rsidRDefault="00466128" w:rsidP="00065739">
      <w:pPr>
        <w:pStyle w:val="1"/>
        <w:tabs>
          <w:tab w:val="left" w:pos="708"/>
        </w:tabs>
        <w:ind w:left="5529"/>
        <w:jc w:val="both"/>
        <w:rPr>
          <w:sz w:val="28"/>
          <w:szCs w:val="28"/>
        </w:rPr>
      </w:pPr>
      <w:r w:rsidRPr="00065739">
        <w:rPr>
          <w:sz w:val="28"/>
          <w:szCs w:val="28"/>
        </w:rPr>
        <w:t>Администрации города</w:t>
      </w:r>
      <w:r w:rsidR="00065739">
        <w:rPr>
          <w:sz w:val="28"/>
          <w:szCs w:val="28"/>
        </w:rPr>
        <w:t xml:space="preserve"> </w:t>
      </w:r>
      <w:r w:rsidRPr="00065739">
        <w:rPr>
          <w:sz w:val="28"/>
          <w:szCs w:val="28"/>
        </w:rPr>
        <w:t xml:space="preserve">Донецка </w:t>
      </w:r>
    </w:p>
    <w:p w:rsidR="00466128" w:rsidRPr="00065739" w:rsidRDefault="00466128" w:rsidP="00065739">
      <w:pPr>
        <w:pStyle w:val="1"/>
        <w:tabs>
          <w:tab w:val="left" w:pos="708"/>
        </w:tabs>
        <w:ind w:left="5529"/>
        <w:jc w:val="both"/>
        <w:rPr>
          <w:sz w:val="28"/>
          <w:szCs w:val="28"/>
        </w:rPr>
      </w:pPr>
      <w:r w:rsidRPr="00065739">
        <w:rPr>
          <w:sz w:val="28"/>
          <w:szCs w:val="28"/>
        </w:rPr>
        <w:t xml:space="preserve">от </w:t>
      </w:r>
      <w:r w:rsidR="003B3469">
        <w:rPr>
          <w:sz w:val="28"/>
          <w:szCs w:val="28"/>
        </w:rPr>
        <w:t xml:space="preserve">10.07.2018г. </w:t>
      </w:r>
      <w:r w:rsidR="00065739">
        <w:rPr>
          <w:sz w:val="28"/>
          <w:szCs w:val="28"/>
        </w:rPr>
        <w:t>№</w:t>
      </w:r>
      <w:r w:rsidR="003B3469">
        <w:rPr>
          <w:sz w:val="28"/>
          <w:szCs w:val="28"/>
        </w:rPr>
        <w:t xml:space="preserve"> 632</w:t>
      </w:r>
    </w:p>
    <w:p w:rsidR="00466128" w:rsidRDefault="00466128" w:rsidP="00466128">
      <w:pPr>
        <w:jc w:val="right"/>
      </w:pPr>
    </w:p>
    <w:p w:rsidR="00065739" w:rsidRDefault="00065739" w:rsidP="00466128">
      <w:pPr>
        <w:jc w:val="right"/>
      </w:pPr>
    </w:p>
    <w:p w:rsidR="00065739" w:rsidRDefault="00065739" w:rsidP="00466128">
      <w:pPr>
        <w:jc w:val="right"/>
      </w:pPr>
    </w:p>
    <w:p w:rsidR="00466128" w:rsidRDefault="00466128" w:rsidP="00065739">
      <w:pPr>
        <w:pStyle w:val="ConsPlusTitle"/>
        <w:widowControl/>
        <w:jc w:val="center"/>
      </w:pPr>
      <w:r>
        <w:rPr>
          <w:b w:val="0"/>
          <w:bCs w:val="0"/>
          <w:sz w:val="28"/>
          <w:szCs w:val="28"/>
        </w:rPr>
        <w:t>Административный регламент</w:t>
      </w:r>
    </w:p>
    <w:p w:rsidR="00065739" w:rsidRDefault="00466128" w:rsidP="00065739">
      <w:pPr>
        <w:pStyle w:val="ConsPlusTitle"/>
        <w:jc w:val="center"/>
        <w:rPr>
          <w:b w:val="0"/>
          <w:bCs w:val="0"/>
          <w:sz w:val="28"/>
          <w:szCs w:val="28"/>
        </w:rPr>
      </w:pPr>
      <w:r>
        <w:rPr>
          <w:b w:val="0"/>
          <w:bCs w:val="0"/>
          <w:sz w:val="28"/>
          <w:szCs w:val="28"/>
        </w:rPr>
        <w:t xml:space="preserve">по осуществлению муниципального  контроля за обеспечением </w:t>
      </w:r>
    </w:p>
    <w:p w:rsidR="00466128" w:rsidRDefault="00466128" w:rsidP="00065739">
      <w:pPr>
        <w:pStyle w:val="ConsPlusTitle"/>
        <w:jc w:val="center"/>
      </w:pPr>
      <w:r>
        <w:rPr>
          <w:b w:val="0"/>
          <w:bCs w:val="0"/>
          <w:sz w:val="28"/>
          <w:szCs w:val="28"/>
        </w:rPr>
        <w:t>сохранности автомобильных дорог местного значения</w:t>
      </w:r>
    </w:p>
    <w:p w:rsidR="00466128" w:rsidRDefault="00466128" w:rsidP="00065739">
      <w:pPr>
        <w:pStyle w:val="ConsPlusTitle"/>
        <w:jc w:val="center"/>
      </w:pPr>
      <w:r>
        <w:rPr>
          <w:b w:val="0"/>
          <w:bCs w:val="0"/>
          <w:sz w:val="28"/>
          <w:szCs w:val="28"/>
        </w:rPr>
        <w:t>в муниципальном образовании «Город Донецк»</w:t>
      </w:r>
    </w:p>
    <w:p w:rsidR="00466128" w:rsidRDefault="00466128" w:rsidP="00466128">
      <w:pPr>
        <w:pStyle w:val="ConsPlusNormal"/>
        <w:widowControl/>
        <w:ind w:firstLine="0"/>
        <w:jc w:val="center"/>
        <w:rPr>
          <w:rFonts w:ascii="Times New Roman" w:hAnsi="Times New Roman" w:cs="Times New Roman"/>
          <w:sz w:val="28"/>
          <w:szCs w:val="28"/>
        </w:rPr>
      </w:pPr>
    </w:p>
    <w:p w:rsidR="00466128" w:rsidRDefault="00466128" w:rsidP="00466128">
      <w:pPr>
        <w:pStyle w:val="ConsPlusNormal"/>
        <w:widowControl/>
        <w:ind w:firstLine="0"/>
        <w:jc w:val="center"/>
      </w:pPr>
      <w:r>
        <w:rPr>
          <w:rFonts w:ascii="Times New Roman" w:hAnsi="Times New Roman" w:cs="Times New Roman"/>
          <w:sz w:val="28"/>
          <w:szCs w:val="28"/>
          <w:lang w:val="en-US"/>
        </w:rPr>
        <w:t>I</w:t>
      </w:r>
      <w:r>
        <w:rPr>
          <w:rFonts w:ascii="Times New Roman" w:hAnsi="Times New Roman" w:cs="Times New Roman"/>
          <w:sz w:val="28"/>
          <w:szCs w:val="28"/>
        </w:rPr>
        <w:t>. Общие положения</w:t>
      </w:r>
    </w:p>
    <w:p w:rsidR="00466128" w:rsidRDefault="00466128" w:rsidP="00466128">
      <w:pPr>
        <w:pStyle w:val="ConsPlusNormal"/>
        <w:widowControl/>
        <w:ind w:firstLine="0"/>
        <w:jc w:val="center"/>
        <w:rPr>
          <w:rFonts w:ascii="Times New Roman" w:hAnsi="Times New Roman" w:cs="Times New Roman"/>
          <w:sz w:val="28"/>
          <w:szCs w:val="28"/>
        </w:rPr>
      </w:pPr>
    </w:p>
    <w:p w:rsidR="00466128" w:rsidRDefault="00466128" w:rsidP="004E7B84">
      <w:pPr>
        <w:pStyle w:val="ConsPlusNormal"/>
        <w:ind w:firstLine="567"/>
        <w:jc w:val="both"/>
      </w:pPr>
      <w:r>
        <w:rPr>
          <w:rFonts w:ascii="Times New Roman" w:hAnsi="Times New Roman" w:cs="Times New Roman"/>
          <w:sz w:val="28"/>
          <w:szCs w:val="28"/>
        </w:rPr>
        <w:t>1.Административный регламент по осуществлению муниципального  контроля за обеспечением сохранности автомобильных дорог местного значения в муниципальном образовании «Город Донецк» (далее – Административный регламент) определяет сроки и последовательность административных процедур (действий) отдела муниципальной инспекции Администрации города Донецка (далее – Отдел)  по осуществлению муниципального контроля за обеспечением сохранности автомобильных дорог местного значения (далее – муниципальный контроль).</w:t>
      </w:r>
    </w:p>
    <w:p w:rsidR="00466128" w:rsidRDefault="00466128" w:rsidP="004E7B84">
      <w:pPr>
        <w:pStyle w:val="ConsPlusNormal"/>
        <w:ind w:firstLine="567"/>
        <w:jc w:val="both"/>
      </w:pPr>
      <w:r>
        <w:rPr>
          <w:rFonts w:ascii="Times New Roman" w:hAnsi="Times New Roman" w:cs="Times New Roman"/>
          <w:sz w:val="28"/>
          <w:szCs w:val="28"/>
        </w:rPr>
        <w:t>2.Структурным подразделением  Администрации города Донецка, осуществляющим муниципальный  контроль на территории муниципального образования «Город Донецк», является Отдел.</w:t>
      </w:r>
    </w:p>
    <w:p w:rsidR="00466128" w:rsidRDefault="00466128" w:rsidP="004E7B84">
      <w:pPr>
        <w:pStyle w:val="ConsPlusNormal"/>
        <w:ind w:firstLine="567"/>
        <w:jc w:val="both"/>
      </w:pPr>
      <w:r>
        <w:rPr>
          <w:rFonts w:ascii="Times New Roman" w:hAnsi="Times New Roman" w:cs="Times New Roman"/>
          <w:sz w:val="28"/>
          <w:szCs w:val="28"/>
        </w:rPr>
        <w:t>Непосредственное исполнение муниципальной функции по осуществлению муниципального  контроля на территории муниципального образования «Город Донецк» осуществляется уполномоченным должностным лицом Отдела (далее – должностное лицо Отдела).</w:t>
      </w:r>
    </w:p>
    <w:p w:rsidR="00466128" w:rsidRDefault="00466128" w:rsidP="004E7B84">
      <w:pPr>
        <w:pStyle w:val="ConsPlusNormal"/>
        <w:ind w:firstLine="567"/>
        <w:jc w:val="both"/>
      </w:pPr>
      <w:r>
        <w:rPr>
          <w:rFonts w:ascii="Times New Roman" w:hAnsi="Times New Roman" w:cs="Times New Roman"/>
          <w:sz w:val="28"/>
          <w:szCs w:val="28"/>
        </w:rPr>
        <w:t>3. Исчерпывающий перечень нормативных правовых актов, регулирующих осуществление муниципального контроля за обеспечением сохранности автомобильных дорог местного значения в муниципальном образовании «Город Донецк»:</w:t>
      </w:r>
    </w:p>
    <w:p w:rsidR="00466128" w:rsidRDefault="00466128" w:rsidP="004E7B84">
      <w:pPr>
        <w:pStyle w:val="ConsPlusNormal"/>
        <w:spacing w:line="216" w:lineRule="auto"/>
        <w:ind w:firstLine="567"/>
        <w:jc w:val="both"/>
      </w:pPr>
      <w:r>
        <w:rPr>
          <w:rFonts w:ascii="Times New Roman" w:hAnsi="Times New Roman" w:cs="Times New Roman"/>
          <w:sz w:val="28"/>
          <w:szCs w:val="28"/>
        </w:rPr>
        <w:t>1) Конституция Российской Федерации;</w:t>
      </w:r>
    </w:p>
    <w:p w:rsidR="00466128" w:rsidRDefault="00466128" w:rsidP="004E7B84">
      <w:pPr>
        <w:pStyle w:val="ListParagraph"/>
        <w:autoSpaceDE w:val="0"/>
        <w:spacing w:line="200" w:lineRule="atLeast"/>
        <w:ind w:left="0" w:firstLine="567"/>
        <w:jc w:val="both"/>
      </w:pPr>
      <w:r>
        <w:rPr>
          <w:rFonts w:eastAsia="Times New Roman"/>
          <w:sz w:val="28"/>
          <w:szCs w:val="28"/>
        </w:rPr>
        <w:t>2) Федеральный закон от 10.12.1995 № 196-ФЗ «О безопасности дорожного движения»;</w:t>
      </w:r>
    </w:p>
    <w:p w:rsidR="00466128" w:rsidRDefault="00466128" w:rsidP="004E7B84">
      <w:pPr>
        <w:pStyle w:val="ConsPlusNormal"/>
        <w:spacing w:line="216" w:lineRule="auto"/>
        <w:ind w:firstLine="567"/>
        <w:jc w:val="both"/>
      </w:pPr>
      <w:r>
        <w:rPr>
          <w:rFonts w:ascii="Times New Roman" w:hAnsi="Times New Roman" w:cs="Times New Roman"/>
          <w:sz w:val="28"/>
          <w:szCs w:val="28"/>
        </w:rPr>
        <w:t>3) Федеральный закон от 06.10.2003 № 131-ФЗ «Об общих принципах организации местного самоуправления в Российской Федерации»;</w:t>
      </w:r>
    </w:p>
    <w:p w:rsidR="00466128" w:rsidRDefault="00466128" w:rsidP="004E7B84">
      <w:pPr>
        <w:pStyle w:val="ListParagraph"/>
        <w:autoSpaceDE w:val="0"/>
        <w:spacing w:line="200" w:lineRule="atLeast"/>
        <w:ind w:left="0" w:firstLine="567"/>
        <w:jc w:val="both"/>
      </w:pPr>
      <w:r>
        <w:rPr>
          <w:rFonts w:eastAsia="Times New Roman"/>
          <w:sz w:val="28"/>
          <w:szCs w:val="28"/>
        </w:rPr>
        <w:t>4) Федеральный закон от 02.05.2006 № 59-ФЗ «О порядке рассмотрения обращений граждан Российской Федерации»;</w:t>
      </w:r>
    </w:p>
    <w:p w:rsidR="00466128" w:rsidRDefault="00466128" w:rsidP="004E7B84">
      <w:pPr>
        <w:pStyle w:val="ListParagraph"/>
        <w:autoSpaceDE w:val="0"/>
        <w:spacing w:line="200" w:lineRule="atLeast"/>
        <w:ind w:left="0" w:firstLine="567"/>
        <w:jc w:val="both"/>
      </w:pPr>
      <w:r>
        <w:rPr>
          <w:rFonts w:eastAsia="Times New Roman"/>
          <w:sz w:val="28"/>
          <w:szCs w:val="28"/>
        </w:rPr>
        <w:t>5)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66128" w:rsidRDefault="00466128" w:rsidP="004E7B84">
      <w:pPr>
        <w:pStyle w:val="ListParagraph"/>
        <w:autoSpaceDE w:val="0"/>
        <w:spacing w:line="200" w:lineRule="atLeast"/>
        <w:ind w:left="0" w:firstLine="567"/>
        <w:jc w:val="both"/>
      </w:pPr>
      <w:r>
        <w:rPr>
          <w:rFonts w:eastAsia="Times New Roman"/>
          <w:sz w:val="28"/>
          <w:szCs w:val="28"/>
        </w:rPr>
        <w:t>6)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66128" w:rsidRDefault="00466128" w:rsidP="004E7B84">
      <w:pPr>
        <w:pStyle w:val="ListParagraph"/>
        <w:autoSpaceDE w:val="0"/>
        <w:spacing w:line="200" w:lineRule="atLeast"/>
        <w:ind w:left="0" w:firstLine="567"/>
        <w:jc w:val="both"/>
      </w:pPr>
      <w:r>
        <w:rPr>
          <w:rFonts w:eastAsia="Times New Roman"/>
          <w:sz w:val="28"/>
          <w:szCs w:val="28"/>
        </w:rPr>
        <w:t>7) Постановление Правительства Российской Федерации от 16.07.2009 № 584 «Об уведомительном порядке начала осуществления отдельных видов предпринимательской деятельности»;</w:t>
      </w:r>
    </w:p>
    <w:p w:rsidR="00466128" w:rsidRDefault="00466128" w:rsidP="004E7B84">
      <w:pPr>
        <w:pStyle w:val="ListParagraph"/>
        <w:autoSpaceDE w:val="0"/>
        <w:spacing w:line="200" w:lineRule="atLeast"/>
        <w:ind w:left="0" w:firstLine="567"/>
        <w:jc w:val="both"/>
      </w:pPr>
      <w:r>
        <w:rPr>
          <w:rFonts w:eastAsia="Times New Roman"/>
          <w:sz w:val="28"/>
          <w:szCs w:val="28"/>
        </w:rPr>
        <w:t>8)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466128" w:rsidRDefault="00466128" w:rsidP="004E7B84">
      <w:pPr>
        <w:pStyle w:val="ListParagraph"/>
        <w:autoSpaceDE w:val="0"/>
        <w:spacing w:line="200" w:lineRule="atLeast"/>
        <w:ind w:left="0" w:firstLine="567"/>
        <w:jc w:val="both"/>
      </w:pPr>
      <w:r>
        <w:rPr>
          <w:rFonts w:eastAsia="Times New Roman"/>
          <w:sz w:val="28"/>
          <w:szCs w:val="28"/>
        </w:rPr>
        <w:t>9)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66128" w:rsidRDefault="00466128" w:rsidP="004E7B84">
      <w:pPr>
        <w:pStyle w:val="ConsPlusNormal"/>
        <w:spacing w:line="216" w:lineRule="auto"/>
        <w:ind w:firstLine="567"/>
        <w:jc w:val="both"/>
      </w:pPr>
      <w:r>
        <w:rPr>
          <w:rFonts w:ascii="Times New Roman" w:hAnsi="Times New Roman" w:cs="Times New Roman"/>
          <w:sz w:val="28"/>
          <w:szCs w:val="28"/>
        </w:rPr>
        <w:t>10) Устав муниципального образования «Город Донецк»;</w:t>
      </w:r>
    </w:p>
    <w:p w:rsidR="00466128" w:rsidRDefault="00466128" w:rsidP="004E7B84">
      <w:pPr>
        <w:pStyle w:val="ListParagraph"/>
        <w:autoSpaceDE w:val="0"/>
        <w:spacing w:line="200" w:lineRule="atLeast"/>
        <w:ind w:left="0" w:firstLine="567"/>
        <w:jc w:val="both"/>
      </w:pPr>
      <w:r>
        <w:rPr>
          <w:rFonts w:eastAsia="Times New Roman"/>
          <w:sz w:val="28"/>
          <w:szCs w:val="28"/>
        </w:rPr>
        <w:t>11) Постановление Администрации города Донецка от 05.09.2014 № 1515 «Об утверждении Порядка осуществления муниципального контроля за обеспечением сохранности автомобильных дорог местного значения в муниципальном образовании «Город Донецк».</w:t>
      </w:r>
    </w:p>
    <w:p w:rsidR="00466128" w:rsidRDefault="00466128" w:rsidP="004E7B84">
      <w:pPr>
        <w:ind w:firstLine="567"/>
        <w:jc w:val="both"/>
      </w:pPr>
      <w:r>
        <w:rPr>
          <w:sz w:val="28"/>
          <w:szCs w:val="28"/>
        </w:rPr>
        <w:t xml:space="preserve">4.Должностное лицо Отдела, уполномоченное на осуществление муниципального  контроля, вправе: </w:t>
      </w:r>
    </w:p>
    <w:p w:rsidR="00466128" w:rsidRDefault="00466128" w:rsidP="004E7B84">
      <w:pPr>
        <w:ind w:firstLine="567"/>
        <w:jc w:val="both"/>
      </w:pPr>
      <w:r>
        <w:rPr>
          <w:sz w:val="28"/>
          <w:szCs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проведения проверки соблюдения обязательных требований;</w:t>
      </w:r>
    </w:p>
    <w:p w:rsidR="00466128" w:rsidRDefault="00466128" w:rsidP="004E7B84">
      <w:pPr>
        <w:ind w:firstLine="567"/>
        <w:jc w:val="both"/>
      </w:pPr>
      <w:r>
        <w:rPr>
          <w:sz w:val="28"/>
          <w:szCs w:val="28"/>
        </w:rPr>
        <w:t>2) беспрепятственно по предъявлении служебного удостоверения и копии распоряжения Администрации города Донецка (далее Администрации) о назначении проверки посещать в порядке, установленном законодательством, автомобильные дороги местного значения, объекты дорожного сервиса, в отношении которых осуществляется муниципальный контроль, расположенные на них здания и сооружения;</w:t>
      </w:r>
    </w:p>
    <w:p w:rsidR="00466128" w:rsidRDefault="00466128" w:rsidP="004E7B84">
      <w:pPr>
        <w:pStyle w:val="ListParagraph"/>
        <w:autoSpaceDE w:val="0"/>
        <w:spacing w:line="200" w:lineRule="atLeast"/>
        <w:ind w:left="0" w:firstLine="567"/>
        <w:jc w:val="both"/>
      </w:pPr>
      <w:r>
        <w:rPr>
          <w:sz w:val="28"/>
          <w:szCs w:val="28"/>
        </w:rPr>
        <w:t xml:space="preserve">3) </w:t>
      </w:r>
      <w:r>
        <w:rPr>
          <w:rFonts w:eastAsia="Times New Roman"/>
        </w:rPr>
        <w:t xml:space="preserve"> </w:t>
      </w:r>
      <w:r>
        <w:rPr>
          <w:rFonts w:eastAsia="Times New Roman"/>
          <w:sz w:val="28"/>
          <w:szCs w:val="28"/>
        </w:rPr>
        <w:t>осуществлять взаимодействие с органами государственного контроля и надзора по соблюдению законодательства, регулирующего дорожную деятельность, обращаться в органы внутренних дел и иные уполномоченные органы государственной власти за оказанием содействия в предотвращении, пресечении действий, препятствующих осуществлению контроля, а также в установлении личности лиц, нарушающих законодательство, регулирующее деятельность по сохранности автомобильных дорог;</w:t>
      </w:r>
    </w:p>
    <w:p w:rsidR="00466128" w:rsidRDefault="00466128" w:rsidP="004E7B84">
      <w:pPr>
        <w:pStyle w:val="ListParagraph"/>
        <w:autoSpaceDE w:val="0"/>
        <w:spacing w:line="200" w:lineRule="atLeast"/>
        <w:ind w:left="0" w:firstLine="567"/>
        <w:jc w:val="both"/>
      </w:pPr>
      <w:r>
        <w:rPr>
          <w:sz w:val="28"/>
          <w:szCs w:val="28"/>
        </w:rPr>
        <w:t xml:space="preserve">4) </w:t>
      </w:r>
      <w:r>
        <w:rPr>
          <w:rFonts w:eastAsia="Times New Roman"/>
          <w:sz w:val="28"/>
          <w:szCs w:val="28"/>
        </w:rPr>
        <w:t>выдавать предписание (приложение 1 к настоящему Административному регламенту) юридическому лицу, индивидуальному предпринимателю (далее – субъект проверки)  об устранении выявленных нарушений с указанием сроков их устранения в результате нарушения законодательства об автомобильных дорогах и о дорожной деятельности;</w:t>
      </w:r>
    </w:p>
    <w:p w:rsidR="00466128" w:rsidRDefault="00466128" w:rsidP="004E7B84">
      <w:pPr>
        <w:pStyle w:val="ListParagraph"/>
        <w:autoSpaceDE w:val="0"/>
        <w:spacing w:line="200" w:lineRule="atLeast"/>
        <w:ind w:left="0" w:firstLine="567"/>
        <w:jc w:val="both"/>
        <w:rPr>
          <w:rFonts w:eastAsia="Andale Sans UI"/>
        </w:rPr>
      </w:pPr>
      <w:r>
        <w:rPr>
          <w:rFonts w:eastAsia="Times New Roman"/>
          <w:sz w:val="28"/>
          <w:szCs w:val="28"/>
        </w:rPr>
        <w:t>5) направлять в уполномоченные органы материалы, связанные с нарушениями обязательных требований, для решения вопросов о возбуждении</w:t>
      </w:r>
      <w:r w:rsidR="00DD4340">
        <w:rPr>
          <w:rFonts w:eastAsia="Times New Roman"/>
          <w:sz w:val="28"/>
          <w:szCs w:val="28"/>
        </w:rPr>
        <w:t xml:space="preserve"> </w:t>
      </w:r>
      <w:r>
        <w:rPr>
          <w:rFonts w:eastAsia="Times New Roman"/>
          <w:sz w:val="28"/>
          <w:szCs w:val="28"/>
        </w:rPr>
        <w:t>уголовных дел по признакам преступлений;</w:t>
      </w:r>
    </w:p>
    <w:p w:rsidR="00466128" w:rsidRDefault="00466128" w:rsidP="004E7B84">
      <w:pPr>
        <w:pStyle w:val="ListParagraph"/>
        <w:autoSpaceDE w:val="0"/>
        <w:spacing w:line="200" w:lineRule="atLeast"/>
        <w:ind w:left="0" w:firstLine="567"/>
        <w:jc w:val="both"/>
      </w:pPr>
      <w:r>
        <w:rPr>
          <w:rFonts w:eastAsia="Times New Roman"/>
          <w:sz w:val="28"/>
          <w:szCs w:val="28"/>
        </w:rPr>
        <w:t>6)  принимать решение (в течение трех месяцев со дня составления акта о невозможности проведения проверки, с указанием причин невозможности ее проведения) о проведении в отношении субъектов проверки плановой или внеплановой выездной проверки без внесения плановой проверки в ежегодный план плановых проверок и без предварительного уведомления субъектов проверки, в случае, если ранее проведение плановой или внеплановой выездной проверки в отношении субъектов проверки оказалось невозможным в связи с отсутствием субъектов проверки (и уполномоченных представителей  руководителя или иного должностного лица субъектов проверки), либо в связи с фактическим неосуществлением деятельности субъектами проверки, либо в связи с иными действиями (бездействием) субъектов проверки (уполномоченных представителей руководителя или иного должностного лица субъектов проверки), повлекшими невозможность проведения проверки.</w:t>
      </w:r>
    </w:p>
    <w:p w:rsidR="00466128" w:rsidRDefault="00466128" w:rsidP="004E7B84">
      <w:pPr>
        <w:ind w:firstLine="567"/>
        <w:jc w:val="both"/>
      </w:pPr>
      <w:r>
        <w:rPr>
          <w:sz w:val="28"/>
          <w:szCs w:val="28"/>
        </w:rPr>
        <w:t xml:space="preserve">5.Должностное лицо Отдела, уполномоченное на осуществление муниципального  контроля, обязано: </w:t>
      </w:r>
    </w:p>
    <w:p w:rsidR="00466128" w:rsidRDefault="00466128" w:rsidP="004E7B84">
      <w:pPr>
        <w:ind w:firstLine="567"/>
        <w:jc w:val="both"/>
      </w:pPr>
      <w:r>
        <w:rPr>
          <w:sz w:val="28"/>
          <w:szCs w:val="28"/>
        </w:rPr>
        <w:t>1) своевременно и в полной мере исполнять предоставленные в соответствии с федеральным и областным законодательством, муниципальными правовыми актами полномочия по предупреждению, выявлению и пресечению нарушений обязательных требований федеральных и областных законов, муниципальных правовых актов;</w:t>
      </w:r>
    </w:p>
    <w:p w:rsidR="00466128" w:rsidRDefault="00466128" w:rsidP="004E7B84">
      <w:pPr>
        <w:ind w:firstLine="567"/>
        <w:jc w:val="both"/>
      </w:pPr>
      <w:r>
        <w:rPr>
          <w:sz w:val="28"/>
          <w:szCs w:val="28"/>
        </w:rPr>
        <w:t>2)</w:t>
      </w:r>
      <w:r>
        <w:t xml:space="preserve"> </w:t>
      </w:r>
      <w:r>
        <w:rPr>
          <w:sz w:val="28"/>
          <w:szCs w:val="28"/>
        </w:rPr>
        <w:t xml:space="preserve"> в случае выявления при проведении проверки нарушений субъектом проверки обязательных требований:</w:t>
      </w:r>
    </w:p>
    <w:p w:rsidR="00466128" w:rsidRDefault="00466128" w:rsidP="004E7B84">
      <w:pPr>
        <w:pStyle w:val="ConsPlusNormal"/>
        <w:ind w:firstLine="567"/>
        <w:jc w:val="both"/>
      </w:pPr>
      <w:r>
        <w:rPr>
          <w:rFonts w:ascii="Times New Roman" w:hAnsi="Times New Roman" w:cs="Times New Roman"/>
          <w:sz w:val="28"/>
          <w:szCs w:val="28"/>
        </w:rPr>
        <w:t>а)</w:t>
      </w:r>
      <w:r>
        <w:rPr>
          <w:sz w:val="28"/>
          <w:szCs w:val="28"/>
        </w:rPr>
        <w:t xml:space="preserve"> </w:t>
      </w:r>
      <w:r>
        <w:rPr>
          <w:rFonts w:ascii="Times New Roman" w:hAnsi="Times New Roman" w:cs="Times New Roman"/>
          <w:sz w:val="28"/>
          <w:szCs w:val="28"/>
          <w:lang w:eastAsia="ru-RU"/>
        </w:rP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466128" w:rsidRDefault="00466128" w:rsidP="004E7B84">
      <w:pPr>
        <w:pStyle w:val="ConsPlusNormal"/>
        <w:ind w:firstLine="567"/>
        <w:jc w:val="both"/>
      </w:pPr>
      <w:r>
        <w:rPr>
          <w:rFonts w:ascii="Times New Roman" w:hAnsi="Times New Roman" w:cs="Times New Roman"/>
          <w:sz w:val="28"/>
          <w:szCs w:val="28"/>
        </w:rPr>
        <w:t>б)</w:t>
      </w:r>
      <w:r>
        <w:rPr>
          <w:sz w:val="28"/>
          <w:szCs w:val="28"/>
        </w:rPr>
        <w:t xml:space="preserve"> </w:t>
      </w:r>
      <w:r>
        <w:rPr>
          <w:rFonts w:ascii="Times New Roman" w:hAnsi="Times New Roman" w:cs="Times New Roman"/>
          <w:sz w:val="28"/>
          <w:szCs w:val="28"/>
          <w:lang w:eastAsia="ru-RU"/>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466128" w:rsidRDefault="00466128" w:rsidP="004E7B84">
      <w:pPr>
        <w:ind w:firstLine="567"/>
        <w:jc w:val="both"/>
      </w:pPr>
      <w:r>
        <w:rPr>
          <w:sz w:val="28"/>
          <w:szCs w:val="28"/>
        </w:rPr>
        <w:t>3) соблюдать законодательство Российской Федерации, муниципальные правовые акты, права и законные интересы субъекта проверки;</w:t>
      </w:r>
    </w:p>
    <w:p w:rsidR="00466128" w:rsidRDefault="00466128" w:rsidP="004E7B84">
      <w:pPr>
        <w:ind w:firstLine="567"/>
        <w:jc w:val="both"/>
      </w:pPr>
      <w:r>
        <w:rPr>
          <w:sz w:val="28"/>
          <w:szCs w:val="28"/>
        </w:rPr>
        <w:t>4) проводить проверку на основании распоряжения Администрации о ее проведении в соответствии с ее назначением;</w:t>
      </w:r>
    </w:p>
    <w:p w:rsidR="00466128" w:rsidRDefault="00466128" w:rsidP="004E7B84">
      <w:pPr>
        <w:ind w:firstLine="567"/>
        <w:jc w:val="both"/>
      </w:pPr>
      <w:r>
        <w:rPr>
          <w:sz w:val="28"/>
          <w:szCs w:val="28"/>
        </w:rPr>
        <w:t>5) проводить проверки только во время исполнения служебных обязанностей, выездную проверку только при предъявлении служебного удостоверения, копии распоряжения Администрации и  в случаях, предусмотренных в абзацах 4, 5 подпункта  «а» подпункта 2  пункта 18 настоящего Административного регламента,  копии документа о согласовании проведения проверки;</w:t>
      </w:r>
    </w:p>
    <w:p w:rsidR="00466128" w:rsidRDefault="00466128" w:rsidP="004E7B84">
      <w:pPr>
        <w:ind w:firstLine="567"/>
        <w:jc w:val="both"/>
      </w:pPr>
      <w:r>
        <w:rPr>
          <w:sz w:val="28"/>
          <w:szCs w:val="28"/>
        </w:rPr>
        <w:t>6) не препятствовать руководителю, иному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466128" w:rsidRDefault="00466128" w:rsidP="004E7B84">
      <w:pPr>
        <w:ind w:firstLine="567"/>
        <w:jc w:val="both"/>
      </w:pPr>
      <w:r>
        <w:rPr>
          <w:sz w:val="28"/>
          <w:szCs w:val="28"/>
        </w:rPr>
        <w:t>7) предоставлять руководителю, иному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466128" w:rsidRDefault="00466128" w:rsidP="004E7B84">
      <w:pPr>
        <w:ind w:firstLine="567"/>
        <w:jc w:val="both"/>
      </w:pPr>
      <w:r>
        <w:rPr>
          <w:sz w:val="28"/>
          <w:szCs w:val="28"/>
        </w:rPr>
        <w:t>8) знакомить руководителя, иного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466128" w:rsidRDefault="00466128" w:rsidP="004E7B84">
      <w:pPr>
        <w:pStyle w:val="ConsPlusNormal"/>
        <w:ind w:firstLine="567"/>
        <w:jc w:val="both"/>
      </w:pPr>
      <w:r>
        <w:rPr>
          <w:rFonts w:ascii="Times New Roman" w:hAnsi="Times New Roman" w:cs="Times New Roman"/>
          <w:sz w:val="28"/>
          <w:szCs w:val="28"/>
        </w:rPr>
        <w:t>9)</w:t>
      </w:r>
      <w:r>
        <w:rPr>
          <w:sz w:val="28"/>
          <w:szCs w:val="28"/>
        </w:rPr>
        <w:t xml:space="preserve"> </w:t>
      </w:r>
      <w:r>
        <w:rPr>
          <w:rFonts w:ascii="Times New Roman" w:hAnsi="Times New Roman" w:cs="Times New Roman"/>
          <w:sz w:val="28"/>
          <w:szCs w:val="28"/>
          <w:lang w:eastAsia="ru-RU"/>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466128" w:rsidRDefault="00466128" w:rsidP="004E7B84">
      <w:pPr>
        <w:ind w:firstLine="567"/>
        <w:jc w:val="both"/>
      </w:pPr>
      <w:r>
        <w:rPr>
          <w:sz w:val="28"/>
          <w:szCs w:val="28"/>
        </w:rPr>
        <w:t>10)доказывать обоснованность своих действий при их обжаловании  субъектами проверки в порядке, установленном законодательством Российской Федерации;</w:t>
      </w:r>
    </w:p>
    <w:p w:rsidR="00466128" w:rsidRDefault="00466128" w:rsidP="004E7B84">
      <w:pPr>
        <w:ind w:firstLine="567"/>
        <w:jc w:val="both"/>
      </w:pPr>
      <w:r>
        <w:rPr>
          <w:sz w:val="28"/>
          <w:szCs w:val="28"/>
        </w:rPr>
        <w:t>11)соблюдать сроки проведения проверки, установленные законодательством Российской Федерации и настоящим Административным регламентом;</w:t>
      </w:r>
    </w:p>
    <w:p w:rsidR="00466128" w:rsidRDefault="00466128" w:rsidP="004E7B84">
      <w:pPr>
        <w:ind w:firstLine="567"/>
        <w:jc w:val="both"/>
      </w:pPr>
      <w:r>
        <w:rPr>
          <w:sz w:val="28"/>
          <w:szCs w:val="28"/>
        </w:rPr>
        <w:t>12)не требовать от  субъекта проверки документы и иные сведения, представление которых не предусмотрено законодательством Российской Федерации, областными законами Ростовской области и муниципальными правовыми актами;</w:t>
      </w:r>
    </w:p>
    <w:p w:rsidR="00466128" w:rsidRDefault="00466128" w:rsidP="004E7B84">
      <w:pPr>
        <w:ind w:firstLine="567"/>
        <w:jc w:val="both"/>
      </w:pPr>
      <w:r>
        <w:rPr>
          <w:sz w:val="28"/>
          <w:szCs w:val="28"/>
        </w:rPr>
        <w:t xml:space="preserve">13) по просьбе субъекта проверки ознакомить его с положениями настоящего Административного регламента; </w:t>
      </w:r>
    </w:p>
    <w:p w:rsidR="00466128" w:rsidRDefault="00466128" w:rsidP="004E7B84">
      <w:pPr>
        <w:ind w:firstLine="567"/>
        <w:jc w:val="both"/>
      </w:pPr>
      <w:r>
        <w:rPr>
          <w:sz w:val="28"/>
          <w:szCs w:val="28"/>
        </w:rPr>
        <w:t>14) осуществлять запись о проведенной проверке в журнале учета проверок, при отсутствии журнала учета проверок - осуществлять соответствующую запись в акте проверки.</w:t>
      </w:r>
    </w:p>
    <w:p w:rsidR="00466128" w:rsidRDefault="00466128" w:rsidP="004E7B84">
      <w:pPr>
        <w:ind w:firstLine="567"/>
        <w:jc w:val="both"/>
      </w:pPr>
      <w:r>
        <w:rPr>
          <w:sz w:val="28"/>
          <w:szCs w:val="28"/>
        </w:rPr>
        <w:t>6. Лица, в отношении которых осуществляется муниципальный  контроль,  имеют право:</w:t>
      </w:r>
    </w:p>
    <w:p w:rsidR="00466128" w:rsidRDefault="00466128" w:rsidP="004E7B84">
      <w:pPr>
        <w:ind w:firstLine="567"/>
        <w:jc w:val="both"/>
      </w:pPr>
      <w:r>
        <w:rPr>
          <w:sz w:val="28"/>
          <w:szCs w:val="28"/>
        </w:rPr>
        <w:t>1) непосредственно присутствовать при проведении проверки, давать объяснения по вопросам, относящимся к предмету проверки;</w:t>
      </w:r>
    </w:p>
    <w:p w:rsidR="00466128" w:rsidRDefault="00466128" w:rsidP="004E7B84">
      <w:pPr>
        <w:ind w:firstLine="567"/>
        <w:jc w:val="both"/>
      </w:pPr>
      <w:r>
        <w:rPr>
          <w:sz w:val="28"/>
          <w:szCs w:val="28"/>
        </w:rPr>
        <w:t>2) получать от Отдела, должностного лица Отдела информацию, которая относится к предмету проверки и предоставление которой предусмотрено настоящим Административным регламентом;</w:t>
      </w:r>
    </w:p>
    <w:p w:rsidR="00466128" w:rsidRDefault="00466128" w:rsidP="004E7B84">
      <w:pPr>
        <w:ind w:firstLine="567"/>
        <w:jc w:val="both"/>
      </w:pPr>
      <w:r>
        <w:rPr>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Отдела, должностных лиц Отдела, проводивших проверку;</w:t>
      </w:r>
    </w:p>
    <w:p w:rsidR="00466128" w:rsidRDefault="00466128" w:rsidP="004E7B84">
      <w:pPr>
        <w:ind w:firstLine="567"/>
        <w:jc w:val="both"/>
      </w:pPr>
      <w:r>
        <w:rPr>
          <w:sz w:val="28"/>
          <w:szCs w:val="28"/>
        </w:rPr>
        <w:t>4) обжаловать действия (бездействие) Отдела, должностного лица Отдела,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466128" w:rsidRDefault="00466128" w:rsidP="004E7B84">
      <w:pPr>
        <w:ind w:firstLine="567"/>
        <w:jc w:val="both"/>
      </w:pPr>
      <w:r>
        <w:rPr>
          <w:sz w:val="28"/>
          <w:szCs w:val="28"/>
        </w:rPr>
        <w:t xml:space="preserve">7. Субъект проверки, в отношении которого осуществляется муниципальный  контроль, обязан: </w:t>
      </w:r>
    </w:p>
    <w:p w:rsidR="00466128" w:rsidRDefault="00466128" w:rsidP="004E7B84">
      <w:pPr>
        <w:ind w:firstLine="567"/>
        <w:jc w:val="both"/>
      </w:pPr>
      <w:r>
        <w:rPr>
          <w:sz w:val="28"/>
          <w:szCs w:val="28"/>
        </w:rPr>
        <w:t>1) обеспечивать присутствие  руководителей и иных должностных лиц, юридических лиц или уполномоченных представителей индивидуальных предпринимателей;</w:t>
      </w:r>
    </w:p>
    <w:p w:rsidR="00466128" w:rsidRDefault="00466128" w:rsidP="004E7B84">
      <w:pPr>
        <w:ind w:firstLine="567"/>
        <w:jc w:val="both"/>
      </w:pPr>
      <w:r>
        <w:rPr>
          <w:sz w:val="28"/>
          <w:szCs w:val="28"/>
        </w:rPr>
        <w:t>2) представлять необходимые для проведения проверки документы, информацию и материалы, связанные с предметом проверки;</w:t>
      </w:r>
    </w:p>
    <w:p w:rsidR="00466128" w:rsidRDefault="00466128" w:rsidP="004E7B84">
      <w:pPr>
        <w:ind w:firstLine="567"/>
        <w:jc w:val="both"/>
      </w:pPr>
      <w:r>
        <w:rPr>
          <w:sz w:val="28"/>
          <w:szCs w:val="28"/>
        </w:rPr>
        <w:t>3) не препятствовать осуществлению должностным лицом Отдела муниципального  контроля;</w:t>
      </w:r>
    </w:p>
    <w:p w:rsidR="00466128" w:rsidRDefault="00466128" w:rsidP="004E7B84">
      <w:pPr>
        <w:ind w:firstLine="567"/>
        <w:jc w:val="both"/>
      </w:pPr>
      <w:r>
        <w:rPr>
          <w:sz w:val="28"/>
          <w:szCs w:val="28"/>
        </w:rPr>
        <w:t>4) исполнять иные обязанности, предусмотренные законодательством Российской Федерации.</w:t>
      </w:r>
    </w:p>
    <w:p w:rsidR="00466128" w:rsidRDefault="00466128" w:rsidP="004E7B84">
      <w:pPr>
        <w:ind w:firstLine="567"/>
        <w:jc w:val="both"/>
      </w:pPr>
      <w:r>
        <w:rPr>
          <w:sz w:val="28"/>
          <w:szCs w:val="28"/>
        </w:rPr>
        <w:t>8. Предметом муниципального контроля является соблюдение юридическими лицами, индивидуальными предпринимателями требований, установленных федеральными законами, областными законами, муниципальными правовыми актами, направленных на обеспечение сохранности автомобильных дорог при их использовании, а также организация и проведение мероприятий по профилактике нарушений указанных требований.</w:t>
      </w:r>
    </w:p>
    <w:p w:rsidR="00466128" w:rsidRDefault="00466128" w:rsidP="004E7B84">
      <w:pPr>
        <w:ind w:firstLine="567"/>
        <w:jc w:val="both"/>
      </w:pPr>
      <w:r>
        <w:rPr>
          <w:sz w:val="28"/>
          <w:szCs w:val="28"/>
        </w:rPr>
        <w:t>9. Описание результата муниципального контроля:</w:t>
      </w:r>
    </w:p>
    <w:p w:rsidR="00466128" w:rsidRDefault="00466128" w:rsidP="004E7B84">
      <w:pPr>
        <w:ind w:firstLine="567"/>
        <w:jc w:val="both"/>
      </w:pPr>
      <w:r>
        <w:rPr>
          <w:sz w:val="28"/>
          <w:szCs w:val="28"/>
        </w:rPr>
        <w:t xml:space="preserve">результатом осуществления муниципального контроля является предупреждение, выявление и пресечение нарушений юридическими лицами и индивидуальными предпринимателями  обязательных требований и требований, установленных муниципальными правовыми актами, путем применения мер, предусмотренных законодательством Российской Федерации. </w:t>
      </w:r>
    </w:p>
    <w:p w:rsidR="00466128" w:rsidRDefault="00466128" w:rsidP="004E7B84">
      <w:pPr>
        <w:ind w:firstLine="567"/>
        <w:jc w:val="both"/>
      </w:pPr>
      <w:r>
        <w:rPr>
          <w:sz w:val="28"/>
          <w:szCs w:val="28"/>
        </w:rPr>
        <w:t>10.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66128" w:rsidRDefault="00466128" w:rsidP="00466128">
      <w:pPr>
        <w:ind w:firstLine="709"/>
        <w:jc w:val="both"/>
        <w:rPr>
          <w:sz w:val="28"/>
          <w:szCs w:val="28"/>
        </w:rPr>
      </w:pPr>
    </w:p>
    <w:p w:rsidR="00466128" w:rsidRDefault="00466128" w:rsidP="00466128">
      <w:pPr>
        <w:ind w:firstLine="709"/>
        <w:jc w:val="center"/>
        <w:rPr>
          <w:sz w:val="24"/>
          <w:szCs w:val="24"/>
        </w:rPr>
      </w:pPr>
      <w:r>
        <w:rPr>
          <w:sz w:val="28"/>
          <w:szCs w:val="28"/>
          <w:lang w:val="en-US"/>
        </w:rPr>
        <w:t>II</w:t>
      </w:r>
      <w:r>
        <w:rPr>
          <w:sz w:val="28"/>
          <w:szCs w:val="28"/>
        </w:rPr>
        <w:t>. Требования к порядку осуществления муниципального  контроля</w:t>
      </w:r>
    </w:p>
    <w:p w:rsidR="00466128" w:rsidRDefault="00466128" w:rsidP="00466128">
      <w:pPr>
        <w:ind w:firstLine="709"/>
        <w:jc w:val="center"/>
        <w:rPr>
          <w:sz w:val="28"/>
          <w:szCs w:val="28"/>
        </w:rPr>
      </w:pPr>
    </w:p>
    <w:p w:rsidR="00466128" w:rsidRDefault="00466128" w:rsidP="00466128">
      <w:pPr>
        <w:ind w:firstLine="706"/>
        <w:jc w:val="both"/>
        <w:rPr>
          <w:sz w:val="24"/>
          <w:szCs w:val="24"/>
        </w:rPr>
      </w:pPr>
      <w:r>
        <w:rPr>
          <w:sz w:val="28"/>
          <w:szCs w:val="28"/>
        </w:rPr>
        <w:t xml:space="preserve">11. Порядок информирования о правилах осуществления муниципального  контроля: </w:t>
      </w:r>
    </w:p>
    <w:p w:rsidR="00466128" w:rsidRDefault="00466128" w:rsidP="00466128">
      <w:pPr>
        <w:ind w:firstLine="706"/>
        <w:jc w:val="both"/>
      </w:pPr>
      <w:r>
        <w:rPr>
          <w:sz w:val="28"/>
          <w:szCs w:val="28"/>
        </w:rPr>
        <w:t>1) информация о месте нахождения и графике работы Отдела:</w:t>
      </w:r>
    </w:p>
    <w:p w:rsidR="00466128" w:rsidRDefault="00466128" w:rsidP="00466128">
      <w:pPr>
        <w:ind w:firstLine="706"/>
        <w:jc w:val="both"/>
      </w:pPr>
      <w:r>
        <w:rPr>
          <w:sz w:val="28"/>
          <w:szCs w:val="28"/>
        </w:rPr>
        <w:t>а) адрес Отдела: 346330, Ростовская область, г. Донецк, проспект Мира, 44;</w:t>
      </w:r>
    </w:p>
    <w:p w:rsidR="00466128" w:rsidRDefault="00466128" w:rsidP="00466128">
      <w:pPr>
        <w:ind w:firstLine="706"/>
        <w:jc w:val="both"/>
      </w:pPr>
      <w:r>
        <w:rPr>
          <w:sz w:val="28"/>
          <w:szCs w:val="28"/>
        </w:rPr>
        <w:t>б) график работы: понедельник-пятница с 9.00 до 18.00;</w:t>
      </w:r>
    </w:p>
    <w:p w:rsidR="00466128" w:rsidRDefault="00466128" w:rsidP="00466128">
      <w:pPr>
        <w:jc w:val="both"/>
      </w:pPr>
      <w:r>
        <w:rPr>
          <w:sz w:val="28"/>
          <w:szCs w:val="28"/>
        </w:rPr>
        <w:t xml:space="preserve">          </w:t>
      </w:r>
      <w:r>
        <w:rPr>
          <w:sz w:val="28"/>
          <w:szCs w:val="28"/>
        </w:rPr>
        <w:tab/>
        <w:t>перерыв с 13.00 до 14.00, выходные дни: суббота, воскресенье, нерабочие праздничные дни;</w:t>
      </w:r>
    </w:p>
    <w:p w:rsidR="00466128" w:rsidRDefault="00466128" w:rsidP="00466128">
      <w:pPr>
        <w:ind w:firstLine="706"/>
        <w:jc w:val="both"/>
      </w:pPr>
      <w:r>
        <w:rPr>
          <w:sz w:val="28"/>
          <w:szCs w:val="28"/>
        </w:rPr>
        <w:t xml:space="preserve">в) информация о месте нахождения и графике работы Отдела размещена на официальном сайте Администрации города Донецка в сети «Интернет». Адрес официального сайта Администрации города Донецка: </w:t>
      </w:r>
      <w:r>
        <w:rPr>
          <w:sz w:val="28"/>
          <w:szCs w:val="28"/>
          <w:lang w:val="en-US"/>
        </w:rPr>
        <w:t>donetsk</w:t>
      </w:r>
      <w:r>
        <w:rPr>
          <w:sz w:val="28"/>
          <w:szCs w:val="28"/>
        </w:rPr>
        <w:t>-</w:t>
      </w:r>
      <w:r>
        <w:rPr>
          <w:sz w:val="28"/>
          <w:szCs w:val="28"/>
          <w:lang w:val="en-US"/>
        </w:rPr>
        <w:t>ro</w:t>
      </w:r>
      <w:r>
        <w:rPr>
          <w:sz w:val="28"/>
          <w:szCs w:val="28"/>
        </w:rPr>
        <w:t>.</w:t>
      </w:r>
      <w:r>
        <w:rPr>
          <w:sz w:val="28"/>
          <w:szCs w:val="28"/>
          <w:lang w:val="en-US"/>
        </w:rPr>
        <w:t>donland</w:t>
      </w:r>
      <w:r>
        <w:rPr>
          <w:sz w:val="28"/>
          <w:szCs w:val="28"/>
        </w:rPr>
        <w:t>.</w:t>
      </w:r>
      <w:r>
        <w:rPr>
          <w:sz w:val="28"/>
          <w:szCs w:val="28"/>
          <w:lang w:val="en-US"/>
        </w:rPr>
        <w:t>ru</w:t>
      </w:r>
      <w:r>
        <w:rPr>
          <w:sz w:val="28"/>
          <w:szCs w:val="28"/>
        </w:rPr>
        <w:t xml:space="preserve">, электронный адрес Отдела: </w:t>
      </w:r>
      <w:r>
        <w:rPr>
          <w:color w:val="000000"/>
          <w:sz w:val="28"/>
          <w:szCs w:val="28"/>
        </w:rPr>
        <w:t>adm-don@rambler.ru;</w:t>
      </w:r>
    </w:p>
    <w:p w:rsidR="00466128" w:rsidRDefault="00466128" w:rsidP="00466128">
      <w:pPr>
        <w:ind w:firstLine="706"/>
        <w:jc w:val="both"/>
      </w:pPr>
      <w:r>
        <w:rPr>
          <w:sz w:val="28"/>
          <w:szCs w:val="28"/>
        </w:rPr>
        <w:t>2) справочный телефон: 8 (86368) 2-06-46;</w:t>
      </w:r>
    </w:p>
    <w:p w:rsidR="00466128" w:rsidRDefault="00466128" w:rsidP="00466128">
      <w:pPr>
        <w:ind w:firstLine="706"/>
        <w:jc w:val="both"/>
      </w:pPr>
      <w:r>
        <w:rPr>
          <w:sz w:val="28"/>
          <w:szCs w:val="28"/>
        </w:rPr>
        <w:t>3) порядок получения информации заинтересованными лицами по вопросам осуществления муниципального  контроля:</w:t>
      </w:r>
    </w:p>
    <w:p w:rsidR="00466128" w:rsidRDefault="00466128" w:rsidP="00466128">
      <w:pPr>
        <w:ind w:firstLine="706"/>
        <w:jc w:val="both"/>
      </w:pPr>
      <w:r>
        <w:rPr>
          <w:sz w:val="28"/>
          <w:szCs w:val="28"/>
        </w:rPr>
        <w:t>а) при ответах на телефонные звонки и устные обращения должностные лица Отдела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Отдела, в который позвонил гражданин, фамилии, имени, отчестве и должности работника Отдела, принявшего телефонный звонок.</w:t>
      </w:r>
    </w:p>
    <w:p w:rsidR="00466128" w:rsidRDefault="00466128" w:rsidP="00466128">
      <w:pPr>
        <w:ind w:firstLine="706"/>
        <w:jc w:val="both"/>
      </w:pPr>
      <w:r>
        <w:rPr>
          <w:sz w:val="28"/>
          <w:szCs w:val="28"/>
        </w:rPr>
        <w:t>При невозможности должностного лица, принявшего звонок, самостоятельно ответить на поставленные вопросы обратившемуся гражданину должны быть сообщены номера телефонов, адреса Интернет-сайтов и электронной почты органов, в которых можно получить необходимую информацию;</w:t>
      </w:r>
    </w:p>
    <w:p w:rsidR="00466128" w:rsidRDefault="00466128" w:rsidP="00466128">
      <w:pPr>
        <w:ind w:firstLine="706"/>
        <w:jc w:val="both"/>
      </w:pPr>
      <w:r>
        <w:rPr>
          <w:sz w:val="28"/>
          <w:szCs w:val="28"/>
        </w:rPr>
        <w:t>б)индивидуальное письменное информирование об исполнении муниципальной функции осуществляется путем направления в тридцатидневный срок ответа на обращение заявителя почтой;</w:t>
      </w:r>
    </w:p>
    <w:p w:rsidR="00466128" w:rsidRDefault="00466128" w:rsidP="00466128">
      <w:pPr>
        <w:ind w:firstLine="706"/>
        <w:jc w:val="both"/>
      </w:pPr>
      <w:r>
        <w:rPr>
          <w:sz w:val="28"/>
          <w:szCs w:val="28"/>
        </w:rPr>
        <w:t>в)информирование заявителей по вопросам осуществления муниципального  контроля, о ходе осуществления муниципального  контроля, осуществляется бесплатно;</w:t>
      </w:r>
    </w:p>
    <w:p w:rsidR="00466128" w:rsidRDefault="00466128" w:rsidP="00466128">
      <w:pPr>
        <w:ind w:firstLine="706"/>
        <w:jc w:val="both"/>
      </w:pPr>
      <w:r>
        <w:rPr>
          <w:sz w:val="28"/>
          <w:szCs w:val="28"/>
        </w:rPr>
        <w:t>4) информация, касающаяся порядка информирования об исполнении муниципального  контроля, размещена на официальном сайте Администрации города Донецка в сети «Интернет».</w:t>
      </w:r>
    </w:p>
    <w:p w:rsidR="00466128" w:rsidRDefault="00466128" w:rsidP="00466128">
      <w:pPr>
        <w:ind w:firstLine="706"/>
        <w:jc w:val="both"/>
      </w:pPr>
      <w:r>
        <w:rPr>
          <w:sz w:val="28"/>
          <w:szCs w:val="28"/>
        </w:rPr>
        <w:t>13. Муниципальный  контроль осуществляется без взимания платы.</w:t>
      </w:r>
    </w:p>
    <w:p w:rsidR="00466128" w:rsidRDefault="00466128" w:rsidP="00466128">
      <w:pPr>
        <w:ind w:firstLine="706"/>
        <w:jc w:val="both"/>
      </w:pPr>
      <w:r>
        <w:rPr>
          <w:sz w:val="28"/>
          <w:szCs w:val="28"/>
        </w:rPr>
        <w:t>14. Срок осуществления муниципального  контроля:</w:t>
      </w:r>
    </w:p>
    <w:p w:rsidR="00466128" w:rsidRDefault="00466128" w:rsidP="00466128">
      <w:pPr>
        <w:ind w:firstLine="706"/>
        <w:jc w:val="both"/>
      </w:pPr>
      <w:r>
        <w:rPr>
          <w:sz w:val="28"/>
          <w:szCs w:val="28"/>
        </w:rPr>
        <w:t>1) срок проведения каждой из проверок, предусмотренных статьями 11 и 12 Федерального закона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26.12.2008 №294-ФЗ)  не может превышать 20 рабочих дней;</w:t>
      </w:r>
    </w:p>
    <w:p w:rsidR="00466128" w:rsidRDefault="00466128" w:rsidP="00466128">
      <w:pPr>
        <w:ind w:firstLine="706"/>
        <w:jc w:val="both"/>
      </w:pPr>
      <w:r>
        <w:rPr>
          <w:sz w:val="28"/>
          <w:szCs w:val="28"/>
        </w:rPr>
        <w:t xml:space="preserve">2) 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микропредприятия в год; </w:t>
      </w:r>
    </w:p>
    <w:p w:rsidR="00466128" w:rsidRDefault="00466128" w:rsidP="00466128">
      <w:pPr>
        <w:ind w:firstLine="706"/>
        <w:jc w:val="both"/>
      </w:pPr>
      <w:r>
        <w:rPr>
          <w:sz w:val="28"/>
          <w:szCs w:val="28"/>
        </w:rPr>
        <w:t xml:space="preserve">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должностного лица Отдела, проводящего выездную плановую проверку, срок проведения выездной плановой проверки может быть продлен, но не более чем на 20 рабочих дней, в отношении малых предприятий </w:t>
      </w:r>
      <w:r>
        <w:rPr>
          <w:color w:val="000000"/>
          <w:sz w:val="28"/>
          <w:szCs w:val="28"/>
        </w:rPr>
        <w:t>не более чем на 50 часов, микропредприятий не более чем на 15 часов;</w:t>
      </w:r>
    </w:p>
    <w:p w:rsidR="00466128" w:rsidRDefault="00466128" w:rsidP="00466128">
      <w:pPr>
        <w:ind w:firstLine="706"/>
        <w:jc w:val="both"/>
      </w:pPr>
      <w:r>
        <w:rPr>
          <w:color w:val="000000"/>
          <w:sz w:val="28"/>
          <w:szCs w:val="28"/>
        </w:rPr>
        <w:t>4) срок проведения каждой из предусмотренных статьями 11 и 12 Федерального закона от 26.12.2008 №294-ФЗ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60 рабочих дней.</w:t>
      </w:r>
    </w:p>
    <w:p w:rsidR="00466128" w:rsidRDefault="00466128" w:rsidP="00466128">
      <w:pPr>
        <w:ind w:left="706" w:firstLine="706"/>
        <w:jc w:val="center"/>
        <w:rPr>
          <w:sz w:val="28"/>
          <w:szCs w:val="28"/>
        </w:rPr>
      </w:pPr>
    </w:p>
    <w:p w:rsidR="00DD4340" w:rsidRDefault="00466128" w:rsidP="00DD4340">
      <w:pPr>
        <w:jc w:val="center"/>
        <w:rPr>
          <w:sz w:val="28"/>
          <w:szCs w:val="28"/>
        </w:rPr>
      </w:pPr>
      <w:r>
        <w:rPr>
          <w:sz w:val="28"/>
          <w:szCs w:val="28"/>
          <w:lang w:val="en-US"/>
        </w:rPr>
        <w:t>III</w:t>
      </w:r>
      <w:r>
        <w:rPr>
          <w:sz w:val="28"/>
          <w:szCs w:val="28"/>
        </w:rPr>
        <w:t xml:space="preserve">. Состав, последовательность и сроки выполнения </w:t>
      </w:r>
    </w:p>
    <w:p w:rsidR="00DD4340" w:rsidRDefault="00466128" w:rsidP="00DD4340">
      <w:pPr>
        <w:jc w:val="center"/>
        <w:rPr>
          <w:sz w:val="28"/>
          <w:szCs w:val="28"/>
        </w:rPr>
      </w:pPr>
      <w:r>
        <w:rPr>
          <w:sz w:val="28"/>
          <w:szCs w:val="28"/>
        </w:rPr>
        <w:t xml:space="preserve">административных процедур (действий), требования к порядку их выполнения, </w:t>
      </w:r>
    </w:p>
    <w:p w:rsidR="00466128" w:rsidRDefault="00466128" w:rsidP="00DD4340">
      <w:pPr>
        <w:jc w:val="center"/>
        <w:rPr>
          <w:sz w:val="24"/>
          <w:szCs w:val="24"/>
        </w:rPr>
      </w:pPr>
      <w:r>
        <w:rPr>
          <w:sz w:val="28"/>
          <w:szCs w:val="28"/>
        </w:rPr>
        <w:t>в том числе особенности выполнения административных процедур (действий) в электронной форме</w:t>
      </w:r>
    </w:p>
    <w:p w:rsidR="00466128" w:rsidRDefault="00466128" w:rsidP="00466128">
      <w:pPr>
        <w:ind w:left="706" w:firstLine="706"/>
        <w:jc w:val="center"/>
        <w:rPr>
          <w:sz w:val="28"/>
          <w:szCs w:val="28"/>
        </w:rPr>
      </w:pPr>
    </w:p>
    <w:p w:rsidR="00466128" w:rsidRDefault="00466128" w:rsidP="004E7B84">
      <w:pPr>
        <w:ind w:firstLine="567"/>
        <w:jc w:val="both"/>
        <w:rPr>
          <w:sz w:val="24"/>
          <w:szCs w:val="24"/>
        </w:rPr>
      </w:pPr>
      <w:r>
        <w:rPr>
          <w:sz w:val="28"/>
          <w:szCs w:val="28"/>
        </w:rPr>
        <w:t>15. Исчерпывающий перечень административных процедур, выполняемых при осуществлении муниципального  контроля:</w:t>
      </w:r>
    </w:p>
    <w:p w:rsidR="00466128" w:rsidRDefault="00466128" w:rsidP="004E7B84">
      <w:pPr>
        <w:ind w:firstLine="567"/>
        <w:jc w:val="both"/>
      </w:pPr>
      <w:r>
        <w:rPr>
          <w:sz w:val="28"/>
          <w:szCs w:val="28"/>
        </w:rPr>
        <w:t>1) разработка, согласование и утверждение ежегодного плана проведения плановых проверок (далее – ежегодный план проверок);</w:t>
      </w:r>
    </w:p>
    <w:p w:rsidR="00466128" w:rsidRDefault="00466128" w:rsidP="004E7B84">
      <w:pPr>
        <w:ind w:firstLine="567"/>
        <w:jc w:val="both"/>
      </w:pPr>
      <w:r>
        <w:rPr>
          <w:sz w:val="28"/>
          <w:szCs w:val="28"/>
        </w:rPr>
        <w:t>2)  подготовка к проведению проверки и издание приказа о проведении   проверки;</w:t>
      </w:r>
    </w:p>
    <w:p w:rsidR="00466128" w:rsidRDefault="00466128" w:rsidP="004E7B84">
      <w:pPr>
        <w:ind w:firstLine="567"/>
        <w:jc w:val="both"/>
      </w:pPr>
      <w:r>
        <w:rPr>
          <w:color w:val="000000"/>
          <w:sz w:val="28"/>
          <w:szCs w:val="28"/>
        </w:rPr>
        <w:t>3) проведение плановых проверок либо проведение внеплановых проверок и оформлени</w:t>
      </w:r>
      <w:r>
        <w:rPr>
          <w:sz w:val="28"/>
          <w:szCs w:val="28"/>
        </w:rPr>
        <w:t>е их результатов;</w:t>
      </w:r>
    </w:p>
    <w:p w:rsidR="00466128" w:rsidRDefault="00466128" w:rsidP="004E7B84">
      <w:pPr>
        <w:ind w:firstLine="567"/>
        <w:jc w:val="both"/>
      </w:pPr>
      <w:r>
        <w:rPr>
          <w:sz w:val="28"/>
          <w:szCs w:val="28"/>
        </w:rPr>
        <w:t>4) принятие мер по устранению выявленных нарушений;</w:t>
      </w:r>
    </w:p>
    <w:p w:rsidR="00466128" w:rsidRDefault="00466128" w:rsidP="004E7B84">
      <w:pPr>
        <w:ind w:firstLine="567"/>
        <w:jc w:val="both"/>
      </w:pPr>
      <w:r>
        <w:rPr>
          <w:sz w:val="28"/>
          <w:szCs w:val="28"/>
        </w:rPr>
        <w:t>5)  проведение мероприятий по профилактике нарушений обязательных требований, установленных федеральными и областными законами в сфере автомобильных дорог и  дорожной деятельности, муниципальными правовыми актами.</w:t>
      </w:r>
    </w:p>
    <w:p w:rsidR="00466128" w:rsidRDefault="00466128" w:rsidP="004E7B84">
      <w:pPr>
        <w:ind w:firstLine="567"/>
        <w:jc w:val="both"/>
      </w:pPr>
      <w:r>
        <w:rPr>
          <w:sz w:val="28"/>
          <w:szCs w:val="28"/>
        </w:rPr>
        <w:t>16. Разработка, согласование и утверждение ежегодного плана  проверок:</w:t>
      </w:r>
    </w:p>
    <w:p w:rsidR="00466128" w:rsidRDefault="00466128" w:rsidP="004E7B84">
      <w:pPr>
        <w:ind w:firstLine="567"/>
        <w:jc w:val="both"/>
      </w:pPr>
      <w:r>
        <w:rPr>
          <w:sz w:val="28"/>
          <w:szCs w:val="28"/>
        </w:rPr>
        <w:t>1)  основанием для начала административной процедуры является истечение 3 лет со дня:</w:t>
      </w:r>
    </w:p>
    <w:p w:rsidR="00466128" w:rsidRDefault="00466128" w:rsidP="004E7B84">
      <w:pPr>
        <w:autoSpaceDE w:val="0"/>
        <w:ind w:firstLine="567"/>
        <w:jc w:val="both"/>
      </w:pPr>
      <w:r>
        <w:rPr>
          <w:sz w:val="28"/>
          <w:szCs w:val="28"/>
        </w:rPr>
        <w:t>а) государственной регистрации юридического лица, индивидуального предпринимателя;</w:t>
      </w:r>
    </w:p>
    <w:p w:rsidR="00466128" w:rsidRDefault="00466128" w:rsidP="004E7B84">
      <w:pPr>
        <w:autoSpaceDE w:val="0"/>
        <w:ind w:firstLine="567"/>
        <w:jc w:val="both"/>
      </w:pPr>
      <w:r>
        <w:rPr>
          <w:sz w:val="28"/>
          <w:szCs w:val="28"/>
        </w:rPr>
        <w:t>б) окончания проведения последней плановой проверки юридического лица, индивидуального предпринимателя;</w:t>
      </w:r>
    </w:p>
    <w:p w:rsidR="00466128" w:rsidRDefault="00466128" w:rsidP="004E7B84">
      <w:pPr>
        <w:autoSpaceDE w:val="0"/>
        <w:ind w:firstLine="567"/>
        <w:jc w:val="both"/>
      </w:pPr>
      <w:r>
        <w:rPr>
          <w:sz w:val="28"/>
          <w:szCs w:val="28"/>
        </w:rPr>
        <w:t>в)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предоставления указанного уведомления;</w:t>
      </w:r>
    </w:p>
    <w:p w:rsidR="00466128" w:rsidRDefault="00466128" w:rsidP="004E7B84">
      <w:pPr>
        <w:ind w:firstLine="567"/>
        <w:jc w:val="both"/>
      </w:pPr>
      <w:r>
        <w:rPr>
          <w:sz w:val="28"/>
          <w:szCs w:val="28"/>
        </w:rPr>
        <w:t>2)</w:t>
      </w:r>
      <w:r>
        <w:rPr>
          <w:color w:val="000000"/>
          <w:sz w:val="28"/>
          <w:szCs w:val="28"/>
        </w:rPr>
        <w:t xml:space="preserve"> содержание административных действий, входящих в состав административной процедуры и продолжительность их выполнения:</w:t>
      </w:r>
    </w:p>
    <w:p w:rsidR="00466128" w:rsidRDefault="00466128" w:rsidP="004E7B84">
      <w:pPr>
        <w:ind w:firstLine="567"/>
        <w:jc w:val="both"/>
      </w:pPr>
      <w:r>
        <w:rPr>
          <w:color w:val="000000"/>
          <w:sz w:val="28"/>
          <w:szCs w:val="28"/>
        </w:rPr>
        <w:t>а) включение плановых проверок юридических лиц (их филиалов, представительств, обособленных структурных подразделений) и индивидуальных предпринимателей в проект ежегодного плана по основаниям и на условиях, которые установлены частями 8-9 статьи 9 Федерального закона от 26.12.2008 №294-ФЗ;</w:t>
      </w:r>
    </w:p>
    <w:p w:rsidR="00466128" w:rsidRDefault="00466128" w:rsidP="004E7B84">
      <w:pPr>
        <w:ind w:firstLine="567"/>
        <w:jc w:val="both"/>
      </w:pPr>
      <w:r>
        <w:rPr>
          <w:color w:val="000000"/>
          <w:sz w:val="28"/>
          <w:szCs w:val="28"/>
        </w:rPr>
        <w:t>б) определение субъектов проверки (их филиалов, представительств, обособленных структурных подразделений), плановые проверки которых включаются в проект ежегодного плана, с учетом оценки результатов проводимых за последние 3 года внеплановых проверок указанных лиц, анализа состояния соблюдения ими обязательных требований законодательства Российской Федерации, Ростовской области или требований, установленных муниципальными правовыми актами, а также оценки потенциального риска причинения вреда, связанного с осуществляемой субъектом проверки деятельности;</w:t>
      </w:r>
    </w:p>
    <w:p w:rsidR="00466128" w:rsidRDefault="00466128" w:rsidP="004E7B84">
      <w:pPr>
        <w:ind w:firstLine="567"/>
        <w:jc w:val="both"/>
      </w:pPr>
      <w:r>
        <w:rPr>
          <w:color w:val="000000"/>
          <w:sz w:val="28"/>
          <w:szCs w:val="28"/>
        </w:rPr>
        <w:t>в) согласование с другими заинтересованными органами, указанными в пункте 2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Российской Федерации от 30.06.2010 №489 (далее - Правила), ежегодных плановых проверок юридических лиц (их филиалов, представительств, обособленных структурных подразделений)  и индивидуальных предпринимателей в случае, если осуществление плановых проверок намечается совместно с указанными органами;</w:t>
      </w:r>
    </w:p>
    <w:p w:rsidR="00466128" w:rsidRDefault="00466128" w:rsidP="004E7B84">
      <w:pPr>
        <w:ind w:firstLine="567"/>
        <w:jc w:val="both"/>
      </w:pPr>
      <w:r>
        <w:rPr>
          <w:color w:val="000000"/>
          <w:sz w:val="28"/>
          <w:szCs w:val="28"/>
        </w:rPr>
        <w:t>г) разработка проекта ежегодного плана  проверок по форме, предусмотренной приложением к Правилам;</w:t>
      </w:r>
    </w:p>
    <w:p w:rsidR="00466128" w:rsidRDefault="00466128" w:rsidP="004E7B84">
      <w:pPr>
        <w:ind w:firstLine="567"/>
        <w:jc w:val="both"/>
      </w:pPr>
      <w:r>
        <w:rPr>
          <w:sz w:val="28"/>
          <w:szCs w:val="28"/>
        </w:rPr>
        <w:t>д) направление проекта ежегодного плана  проверок до 1 сентября года, предшествующего году проведения плановых проверок, для рассмотрения в орган прокуратуры по месту нахождения субъектов проверки, в отношении которых планируется проведение плановых проверок;</w:t>
      </w:r>
    </w:p>
    <w:p w:rsidR="00466128" w:rsidRDefault="00466128" w:rsidP="004E7B84">
      <w:pPr>
        <w:ind w:firstLine="567"/>
        <w:jc w:val="both"/>
      </w:pPr>
      <w:r>
        <w:rPr>
          <w:color w:val="000000"/>
          <w:sz w:val="28"/>
          <w:szCs w:val="28"/>
        </w:rPr>
        <w:t xml:space="preserve">е) доработка проекта ежегодного плана проверок с учетом </w:t>
      </w:r>
      <w:r>
        <w:rPr>
          <w:color w:val="FF0000"/>
          <w:sz w:val="28"/>
          <w:szCs w:val="28"/>
        </w:rPr>
        <w:t xml:space="preserve"> </w:t>
      </w:r>
      <w:r>
        <w:rPr>
          <w:sz w:val="28"/>
          <w:szCs w:val="28"/>
        </w:rPr>
        <w:t>предложений органа прокуратуры, поступивших по результатам рассмотрения указанного проекта в соответствии с частью 6.1 статьи 9 Федерального закона от 26.12.2008 №294-ФЗ и его утверждение главой Администрации города Донецка;</w:t>
      </w:r>
    </w:p>
    <w:p w:rsidR="00466128" w:rsidRDefault="00466128" w:rsidP="004E7B84">
      <w:pPr>
        <w:ind w:firstLine="567"/>
        <w:jc w:val="both"/>
      </w:pPr>
      <w:r>
        <w:rPr>
          <w:color w:val="000000"/>
          <w:sz w:val="28"/>
          <w:szCs w:val="28"/>
        </w:rPr>
        <w:t>ж) направление до 1 ноября, года предшествующего году проведения плановых проверок, утвержденного ежегодного плана проверок</w:t>
      </w:r>
      <w:r>
        <w:rPr>
          <w:sz w:val="28"/>
          <w:szCs w:val="28"/>
        </w:rPr>
        <w:t xml:space="preserve"> на бумажном носителе (с приложением копии в электронном виде), в соответствующий орган прокуратуры,  заказным почтовым отправлением с уведомлением о вручении либо в форме электронного документооборота, подписанного электронной подписью;</w:t>
      </w:r>
    </w:p>
    <w:p w:rsidR="00466128" w:rsidRDefault="00466128" w:rsidP="004E7B84">
      <w:pPr>
        <w:ind w:firstLine="567"/>
        <w:jc w:val="both"/>
      </w:pPr>
      <w:r>
        <w:rPr>
          <w:color w:val="000000"/>
          <w:sz w:val="28"/>
          <w:szCs w:val="28"/>
        </w:rPr>
        <w:t>з)  внесение изменений</w:t>
      </w:r>
      <w:r>
        <w:rPr>
          <w:sz w:val="28"/>
          <w:szCs w:val="28"/>
        </w:rPr>
        <w:t xml:space="preserve"> в ежегодный план проверок допускается в случаях: невозможности проведения плановой проверки деятельности юридического лица и индивидуального предпринимателя в связи с ликвидацией или реорганизацией юридического лица; принятия главой Администрации решения об исключении соответствующей проверки из ежегодного плана  проверок в случаях, предусмотренных статьей 26.1 Федерального закона от 26.12.2008 №294-ФЗ; прекращением юридическим лицом и индивидуальным предпринимателем деятельности, а также с наступлением обстоятельств непреодолимой силы. </w:t>
      </w:r>
    </w:p>
    <w:p w:rsidR="00466128" w:rsidRDefault="00466128" w:rsidP="004E7B84">
      <w:pPr>
        <w:ind w:firstLine="567"/>
        <w:jc w:val="both"/>
      </w:pPr>
      <w:r>
        <w:rPr>
          <w:color w:val="000000"/>
          <w:sz w:val="28"/>
          <w:szCs w:val="28"/>
        </w:rPr>
        <w:t>Внесение изменений в ежегодный план проверок осуществляется в порядке, предусмотренном   подпунктами «а»-«г» настоящего подпункта.</w:t>
      </w:r>
    </w:p>
    <w:p w:rsidR="00466128" w:rsidRDefault="00466128" w:rsidP="004E7B84">
      <w:pPr>
        <w:ind w:firstLine="567"/>
        <w:jc w:val="both"/>
      </w:pPr>
      <w:r>
        <w:rPr>
          <w:color w:val="000000"/>
          <w:sz w:val="28"/>
          <w:szCs w:val="28"/>
        </w:rPr>
        <w:t>Сведения о внесенных в ежегодный план проверок изменениях направляются в течение 3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Администрации города Донецка в сети «Интернет», в течение 5 рабочих дней со дня внесения изменений;</w:t>
      </w:r>
    </w:p>
    <w:p w:rsidR="00466128" w:rsidRDefault="00466128" w:rsidP="004E7B84">
      <w:pPr>
        <w:ind w:firstLine="567"/>
        <w:jc w:val="both"/>
      </w:pPr>
      <w:r>
        <w:rPr>
          <w:color w:val="000000"/>
          <w:sz w:val="28"/>
          <w:szCs w:val="28"/>
        </w:rPr>
        <w:t>3) сведения о должностном лице, ответственном за выполнение административных действий, входящих в состав административной процедуры:</w:t>
      </w:r>
    </w:p>
    <w:p w:rsidR="00466128" w:rsidRDefault="00466128" w:rsidP="004E7B84">
      <w:pPr>
        <w:ind w:firstLine="567"/>
        <w:jc w:val="both"/>
      </w:pPr>
      <w:r>
        <w:rPr>
          <w:color w:val="000000"/>
          <w:sz w:val="28"/>
          <w:szCs w:val="28"/>
        </w:rPr>
        <w:t>разработка, согласование и утверждение ежегодного плана  проверок осуществляется уполномоченным должностным лицом Отдела;</w:t>
      </w:r>
    </w:p>
    <w:p w:rsidR="00466128" w:rsidRDefault="00466128" w:rsidP="004E7B84">
      <w:pPr>
        <w:ind w:firstLine="567"/>
        <w:jc w:val="both"/>
      </w:pPr>
      <w:r>
        <w:rPr>
          <w:color w:val="000000"/>
          <w:sz w:val="28"/>
          <w:szCs w:val="28"/>
        </w:rPr>
        <w:t>4) критерии принятия решения о разработке, согласовании и утверждении ежегодного плана проверок:</w:t>
      </w:r>
    </w:p>
    <w:p w:rsidR="00466128" w:rsidRDefault="00466128" w:rsidP="004E7B84">
      <w:pPr>
        <w:ind w:firstLine="567"/>
        <w:jc w:val="both"/>
      </w:pPr>
      <w:r>
        <w:rPr>
          <w:color w:val="000000"/>
          <w:sz w:val="28"/>
          <w:szCs w:val="28"/>
        </w:rPr>
        <w:t>а)осуществление юридическим лицом, индивидуальным предпринимателем деятельности на  автомобильных дорогах местного значения;</w:t>
      </w:r>
    </w:p>
    <w:p w:rsidR="00466128" w:rsidRDefault="00466128" w:rsidP="004E7B84">
      <w:pPr>
        <w:ind w:firstLine="567"/>
        <w:jc w:val="both"/>
      </w:pPr>
      <w:r>
        <w:rPr>
          <w:color w:val="000000"/>
          <w:sz w:val="28"/>
          <w:szCs w:val="28"/>
        </w:rPr>
        <w:t>б) окончание проведения последней плановой проверки юридического лица, индивидуального предпринимателя;</w:t>
      </w:r>
    </w:p>
    <w:p w:rsidR="00466128" w:rsidRDefault="00466128" w:rsidP="004E7B84">
      <w:pPr>
        <w:ind w:firstLine="567"/>
        <w:jc w:val="both"/>
      </w:pPr>
      <w:r>
        <w:rPr>
          <w:color w:val="000000"/>
          <w:sz w:val="28"/>
          <w:szCs w:val="28"/>
        </w:rPr>
        <w:t>5) результат административной процедуры, порядок передачи результата и способ фиксации результата выполнения административной процедуры, в том числе в электронной форме:</w:t>
      </w:r>
    </w:p>
    <w:p w:rsidR="00466128" w:rsidRDefault="00466128" w:rsidP="004E7B84">
      <w:pPr>
        <w:ind w:firstLine="567"/>
        <w:jc w:val="both"/>
      </w:pPr>
      <w:r>
        <w:rPr>
          <w:color w:val="000000"/>
          <w:sz w:val="28"/>
          <w:szCs w:val="28"/>
        </w:rPr>
        <w:t>результатом административной процедуры по разработке, согласованию и утверждению ежегодного плана проверок в отношении юридических лиц и индивидуальных предпринимателей является размещение на официальном сайте Администрации города Донецка в сети «Интернет» утвержденного главой Администрации ежегодного плана проверок юридических лиц и индивидуальных предпринимателей;</w:t>
      </w:r>
    </w:p>
    <w:p w:rsidR="00466128" w:rsidRDefault="00466128" w:rsidP="004E7B84">
      <w:pPr>
        <w:ind w:firstLine="567"/>
        <w:jc w:val="both"/>
      </w:pPr>
      <w:r>
        <w:rPr>
          <w:color w:val="000000"/>
          <w:sz w:val="28"/>
          <w:szCs w:val="28"/>
        </w:rPr>
        <w:t>6) способ фиксации результата выполнения административной процедуры:</w:t>
      </w:r>
    </w:p>
    <w:p w:rsidR="00466128" w:rsidRDefault="00466128" w:rsidP="004E7B84">
      <w:pPr>
        <w:ind w:firstLine="567"/>
        <w:jc w:val="both"/>
      </w:pPr>
      <w:r>
        <w:rPr>
          <w:sz w:val="28"/>
          <w:szCs w:val="28"/>
        </w:rPr>
        <w:t>утвержденный главой Администрации города Донецка ежегодный план  проверок доводится до сведения заинтересованных лиц путем его размещения на официальном сайте Администрации города Донецка в сети «Интернет»,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466128" w:rsidRDefault="00466128" w:rsidP="004E7B84">
      <w:pPr>
        <w:ind w:firstLine="567"/>
        <w:jc w:val="both"/>
      </w:pPr>
      <w:r>
        <w:rPr>
          <w:color w:val="000000"/>
          <w:sz w:val="28"/>
          <w:szCs w:val="28"/>
        </w:rPr>
        <w:t>17.Подготовка к проведению проверки и издание распоряжения Администрации о проведении  проверки:</w:t>
      </w:r>
    </w:p>
    <w:p w:rsidR="00466128" w:rsidRDefault="00466128" w:rsidP="004E7B84">
      <w:pPr>
        <w:ind w:firstLine="567"/>
        <w:jc w:val="both"/>
      </w:pPr>
      <w:r>
        <w:rPr>
          <w:color w:val="000000"/>
          <w:sz w:val="28"/>
          <w:szCs w:val="28"/>
        </w:rPr>
        <w:t>1) основанием для начала административной процедуры является:</w:t>
      </w:r>
    </w:p>
    <w:p w:rsidR="00466128" w:rsidRDefault="00466128" w:rsidP="004E7B84">
      <w:pPr>
        <w:ind w:firstLine="567"/>
        <w:jc w:val="both"/>
      </w:pPr>
      <w:r>
        <w:rPr>
          <w:color w:val="000000"/>
          <w:sz w:val="28"/>
          <w:szCs w:val="28"/>
        </w:rPr>
        <w:t>а) наличие плановой проверки в ежегодном плане проведения плановых проверок;</w:t>
      </w:r>
    </w:p>
    <w:p w:rsidR="00466128" w:rsidRDefault="00466128" w:rsidP="004E7B84">
      <w:pPr>
        <w:ind w:firstLine="567"/>
        <w:jc w:val="both"/>
      </w:pPr>
      <w:r>
        <w:rPr>
          <w:color w:val="000000"/>
          <w:sz w:val="28"/>
          <w:szCs w:val="28"/>
        </w:rPr>
        <w:t>б) наличие оснований для проведения внеплановой проверки;</w:t>
      </w:r>
    </w:p>
    <w:p w:rsidR="00466128" w:rsidRDefault="00466128" w:rsidP="004E7B84">
      <w:pPr>
        <w:ind w:firstLine="567"/>
        <w:jc w:val="both"/>
      </w:pPr>
      <w:r>
        <w:rPr>
          <w:color w:val="000000"/>
          <w:sz w:val="28"/>
          <w:szCs w:val="28"/>
        </w:rPr>
        <w:t>2)содержание административных действий, входящих в состав административной процедуры, и продолжительность их выполнения:</w:t>
      </w:r>
    </w:p>
    <w:p w:rsidR="00466128" w:rsidRDefault="00466128" w:rsidP="004E7B84">
      <w:pPr>
        <w:ind w:firstLine="567"/>
        <w:jc w:val="both"/>
      </w:pPr>
      <w:r>
        <w:rPr>
          <w:sz w:val="28"/>
          <w:szCs w:val="28"/>
        </w:rPr>
        <w:t>в случае проведения проверки должностное лицо Отдела подготавливает проект распоряжения Администрации о проведении проверки (далее — распоряжение) по форме согласно приложению 1 к Приказу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66128" w:rsidRDefault="00466128" w:rsidP="004E7B84">
      <w:pPr>
        <w:ind w:firstLine="567"/>
        <w:jc w:val="both"/>
      </w:pPr>
      <w:r>
        <w:rPr>
          <w:sz w:val="28"/>
          <w:szCs w:val="28"/>
        </w:rPr>
        <w:t>Проверка проводится  должностным лицом Отдела, указанным в распоряжении Администрации.</w:t>
      </w:r>
    </w:p>
    <w:p w:rsidR="00466128" w:rsidRDefault="00466128" w:rsidP="004E7B84">
      <w:pPr>
        <w:ind w:firstLine="567"/>
        <w:jc w:val="both"/>
      </w:pPr>
      <w:r>
        <w:rPr>
          <w:sz w:val="28"/>
          <w:szCs w:val="28"/>
        </w:rPr>
        <w:t>В распоряжении Администрации указываются:</w:t>
      </w:r>
    </w:p>
    <w:p w:rsidR="00466128" w:rsidRDefault="00466128" w:rsidP="004E7B84">
      <w:pPr>
        <w:ind w:firstLine="567"/>
        <w:jc w:val="both"/>
      </w:pPr>
      <w:r>
        <w:rPr>
          <w:sz w:val="28"/>
          <w:szCs w:val="28"/>
        </w:rPr>
        <w:t>наименование Отдела, а также вид муниципального контроля;</w:t>
      </w:r>
    </w:p>
    <w:p w:rsidR="00466128" w:rsidRDefault="00466128" w:rsidP="004E7B84">
      <w:pPr>
        <w:ind w:firstLine="567"/>
        <w:jc w:val="both"/>
      </w:pPr>
      <w:r>
        <w:rPr>
          <w:sz w:val="28"/>
          <w:szCs w:val="28"/>
        </w:rPr>
        <w:t>фамилия, имя, отчество должностного лица Отдела, уполномоченного на проведение проверки, а также привлекаемых к проведению проверки экспертов, представителей экспертных организаций;</w:t>
      </w:r>
    </w:p>
    <w:p w:rsidR="00466128" w:rsidRDefault="00466128" w:rsidP="004E7B84">
      <w:pPr>
        <w:ind w:firstLine="567"/>
        <w:jc w:val="both"/>
      </w:pPr>
      <w:r>
        <w:rPr>
          <w:sz w:val="28"/>
          <w:szCs w:val="28"/>
        </w:rPr>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66128" w:rsidRDefault="00466128" w:rsidP="004E7B84">
      <w:pPr>
        <w:ind w:firstLine="567"/>
        <w:jc w:val="both"/>
      </w:pPr>
      <w:r>
        <w:rPr>
          <w:sz w:val="28"/>
          <w:szCs w:val="28"/>
        </w:rPr>
        <w:t>цели, задачи, предмет проверки и срок ее проведения;</w:t>
      </w:r>
    </w:p>
    <w:p w:rsidR="00466128" w:rsidRDefault="00466128" w:rsidP="004E7B84">
      <w:pPr>
        <w:ind w:firstLine="567"/>
        <w:jc w:val="both"/>
      </w:pPr>
      <w:r>
        <w:rPr>
          <w:sz w:val="28"/>
          <w:szCs w:val="28"/>
        </w:rPr>
        <w:t>правовые основания проведения проверки;</w:t>
      </w:r>
    </w:p>
    <w:p w:rsidR="00466128" w:rsidRDefault="00466128" w:rsidP="004E7B84">
      <w:pPr>
        <w:ind w:firstLine="567"/>
        <w:jc w:val="both"/>
      </w:pPr>
      <w:r>
        <w:rPr>
          <w:sz w:val="28"/>
          <w:szCs w:val="28"/>
        </w:rPr>
        <w:t>подлежащие проверке обязательные требования и требования, установленные муниципальными правовыми актами;</w:t>
      </w:r>
    </w:p>
    <w:p w:rsidR="00466128" w:rsidRDefault="00466128" w:rsidP="004E7B84">
      <w:pPr>
        <w:ind w:firstLine="567"/>
        <w:jc w:val="both"/>
      </w:pPr>
      <w:r>
        <w:rPr>
          <w:sz w:val="28"/>
          <w:szCs w:val="28"/>
        </w:rPr>
        <w:t>сроки проведения и перечень мероприятий по контролю, необходимых для достижения целей и задач проведения проверки;</w:t>
      </w:r>
    </w:p>
    <w:p w:rsidR="00466128" w:rsidRDefault="00466128" w:rsidP="004E7B84">
      <w:pPr>
        <w:ind w:firstLine="567"/>
        <w:jc w:val="both"/>
      </w:pPr>
      <w:r>
        <w:rPr>
          <w:sz w:val="28"/>
          <w:szCs w:val="28"/>
        </w:rPr>
        <w:t>перечень административных регламентов по осуществлению муниципального  контроля за обеспечением сохранности автомобильных дорог местного значения в муниципальном образовании «Город Донецк»;</w:t>
      </w:r>
    </w:p>
    <w:p w:rsidR="00466128" w:rsidRDefault="00466128" w:rsidP="004E7B84">
      <w:pPr>
        <w:ind w:firstLine="567"/>
        <w:jc w:val="both"/>
      </w:pPr>
      <w:r>
        <w:rPr>
          <w:sz w:val="28"/>
          <w:szCs w:val="28"/>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466128" w:rsidRDefault="00466128" w:rsidP="004E7B84">
      <w:pPr>
        <w:ind w:firstLine="567"/>
        <w:jc w:val="both"/>
      </w:pPr>
      <w:r>
        <w:rPr>
          <w:sz w:val="28"/>
          <w:szCs w:val="28"/>
        </w:rPr>
        <w:t>даты начала и окончания проведения проверки;</w:t>
      </w:r>
    </w:p>
    <w:p w:rsidR="00466128" w:rsidRDefault="00466128" w:rsidP="004E7B84">
      <w:pPr>
        <w:ind w:firstLine="567"/>
        <w:jc w:val="both"/>
      </w:pPr>
      <w:r>
        <w:rPr>
          <w:sz w:val="28"/>
          <w:szCs w:val="28"/>
        </w:rPr>
        <w:t>иные сведения, если это предусмотрено типовой формой приказа, утвержденной  Приказом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66128" w:rsidRDefault="00466128" w:rsidP="004E7B84">
      <w:pPr>
        <w:ind w:firstLine="567"/>
        <w:jc w:val="both"/>
      </w:pPr>
      <w:r>
        <w:rPr>
          <w:sz w:val="28"/>
          <w:szCs w:val="28"/>
        </w:rPr>
        <w:t>Заверенная печатью копия распоряжения Администрации вручается под роспись должностным лицом Отдела, проводящим проверку,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 По требованию подлежащих проверке лиц должностное лицо Отдела обязано представить информацию об Отделе, а также об экспертах, экспертных организациях в целях подтверждения своих полномочий.</w:t>
      </w:r>
    </w:p>
    <w:p w:rsidR="00466128" w:rsidRDefault="00466128" w:rsidP="004E7B84">
      <w:pPr>
        <w:ind w:firstLine="567"/>
        <w:jc w:val="both"/>
      </w:pPr>
      <w:r>
        <w:rPr>
          <w:sz w:val="28"/>
          <w:szCs w:val="28"/>
        </w:rPr>
        <w:t>При проведении проверки должностное лицо Отдела не вправе требовать от юридического лица, индивидуального предпринимателя представления документов, информации до начала проведения проверки. Отдел после издания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466128" w:rsidRDefault="00466128" w:rsidP="004E7B84">
      <w:pPr>
        <w:ind w:firstLine="567"/>
        <w:jc w:val="both"/>
      </w:pPr>
      <w:r>
        <w:rPr>
          <w:sz w:val="28"/>
          <w:szCs w:val="28"/>
        </w:rPr>
        <w:t xml:space="preserve">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должностное лицо Отдела обязано ознакомить подлежащих проверке лиц с настоящим административным регламентом </w:t>
      </w:r>
      <w:r>
        <w:rPr>
          <w:rFonts w:ascii="Arial" w:hAnsi="Arial" w:cs="Arial"/>
          <w:szCs w:val="28"/>
        </w:rPr>
        <w:t xml:space="preserve"> </w:t>
      </w:r>
      <w:r>
        <w:rPr>
          <w:sz w:val="28"/>
          <w:szCs w:val="28"/>
        </w:rPr>
        <w:t>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466128" w:rsidRDefault="00466128" w:rsidP="004E7B84">
      <w:pPr>
        <w:ind w:firstLine="567"/>
        <w:jc w:val="both"/>
      </w:pPr>
      <w:r>
        <w:rPr>
          <w:color w:val="000000"/>
          <w:sz w:val="28"/>
          <w:szCs w:val="28"/>
        </w:rPr>
        <w:t>Оплата услуг экспертов и экспертных организаций, а также возмещение понесенных ими в связи с участием в мероприятиях по контролю расходов производится в порядке и размерах, которые установлены Правительством Российской Федерации;</w:t>
      </w:r>
    </w:p>
    <w:p w:rsidR="00466128" w:rsidRDefault="00466128" w:rsidP="004E7B84">
      <w:pPr>
        <w:ind w:firstLine="567"/>
        <w:jc w:val="both"/>
      </w:pPr>
      <w:r>
        <w:rPr>
          <w:color w:val="000000"/>
          <w:sz w:val="28"/>
          <w:szCs w:val="28"/>
        </w:rPr>
        <w:t>3) сведения о должностном лице, ответственном за выполнение административного действия, входящего в состав административной процедуры:</w:t>
      </w:r>
    </w:p>
    <w:p w:rsidR="00466128" w:rsidRDefault="00466128" w:rsidP="004E7B84">
      <w:pPr>
        <w:ind w:firstLine="567"/>
        <w:jc w:val="both"/>
      </w:pPr>
      <w:r>
        <w:rPr>
          <w:color w:val="000000"/>
          <w:sz w:val="28"/>
          <w:szCs w:val="28"/>
        </w:rPr>
        <w:t>принятие решения о проведении проверки осуществляется главой Администрации города Донецка;</w:t>
      </w:r>
    </w:p>
    <w:p w:rsidR="00466128" w:rsidRDefault="00466128" w:rsidP="004E7B84">
      <w:pPr>
        <w:ind w:firstLine="567"/>
        <w:jc w:val="both"/>
      </w:pPr>
      <w:r>
        <w:rPr>
          <w:color w:val="000000"/>
          <w:sz w:val="28"/>
          <w:szCs w:val="28"/>
        </w:rPr>
        <w:t>4)  критерии принятия решений:</w:t>
      </w:r>
    </w:p>
    <w:p w:rsidR="00466128" w:rsidRDefault="00466128" w:rsidP="004E7B84">
      <w:pPr>
        <w:ind w:firstLine="567"/>
        <w:jc w:val="both"/>
      </w:pPr>
      <w:r>
        <w:rPr>
          <w:color w:val="000000"/>
          <w:sz w:val="28"/>
          <w:szCs w:val="28"/>
        </w:rPr>
        <w:t>решение о проведении проверки принимается при наличии оснований для ее проведения;</w:t>
      </w:r>
    </w:p>
    <w:p w:rsidR="00466128" w:rsidRDefault="00466128" w:rsidP="004E7B84">
      <w:pPr>
        <w:ind w:firstLine="567"/>
        <w:jc w:val="both"/>
      </w:pPr>
      <w:r>
        <w:rPr>
          <w:color w:val="000000"/>
          <w:sz w:val="28"/>
          <w:szCs w:val="28"/>
        </w:rPr>
        <w:t>5) результат административной процедуры, порядок передачи результата и способ фиксации результата выполнения административной процедуры, в том числе в электронной форме:</w:t>
      </w:r>
    </w:p>
    <w:p w:rsidR="00466128" w:rsidRDefault="00466128" w:rsidP="004E7B84">
      <w:pPr>
        <w:ind w:firstLine="567"/>
        <w:jc w:val="both"/>
      </w:pPr>
      <w:r>
        <w:rPr>
          <w:color w:val="000000"/>
          <w:sz w:val="28"/>
          <w:szCs w:val="28"/>
        </w:rPr>
        <w:t>результатом административной процедуры по изданию распоряжения о проведении проверки является подписание главой Администрации города Донецка распоряжения о проведении проверки;</w:t>
      </w:r>
    </w:p>
    <w:p w:rsidR="00466128" w:rsidRDefault="00466128" w:rsidP="004E7B84">
      <w:pPr>
        <w:ind w:firstLine="567"/>
        <w:jc w:val="both"/>
      </w:pPr>
      <w:r>
        <w:rPr>
          <w:color w:val="000000"/>
          <w:sz w:val="28"/>
          <w:szCs w:val="28"/>
        </w:rPr>
        <w:t>порядок передачи результата проверки  - вручение должностным лицом Отдела, проводящим проверку заверенной печатью Администрации города Донецка копии распоряжения,  под роспись субъекту проверки.</w:t>
      </w:r>
    </w:p>
    <w:p w:rsidR="00466128" w:rsidRDefault="00466128" w:rsidP="004E7B84">
      <w:pPr>
        <w:ind w:firstLine="567"/>
        <w:jc w:val="both"/>
      </w:pPr>
      <w:r>
        <w:rPr>
          <w:color w:val="000000"/>
          <w:sz w:val="28"/>
          <w:szCs w:val="28"/>
        </w:rPr>
        <w:t xml:space="preserve"> 6) способ фиксации результата выполнения административной процедуры:</w:t>
      </w:r>
    </w:p>
    <w:p w:rsidR="00466128" w:rsidRDefault="00466128" w:rsidP="004E7B84">
      <w:pPr>
        <w:ind w:firstLine="567"/>
        <w:jc w:val="both"/>
      </w:pPr>
      <w:r>
        <w:rPr>
          <w:color w:val="000000"/>
          <w:sz w:val="28"/>
          <w:szCs w:val="28"/>
        </w:rPr>
        <w:t>регистрация распоряжения в книге регистрации распоряжений Администрации города Донецка.</w:t>
      </w:r>
    </w:p>
    <w:p w:rsidR="00466128" w:rsidRDefault="00466128" w:rsidP="004E7B84">
      <w:pPr>
        <w:ind w:firstLine="567"/>
        <w:jc w:val="both"/>
      </w:pPr>
      <w:r>
        <w:rPr>
          <w:sz w:val="28"/>
          <w:szCs w:val="28"/>
        </w:rPr>
        <w:t xml:space="preserve">18. Проведение </w:t>
      </w:r>
      <w:r>
        <w:rPr>
          <w:color w:val="000000"/>
          <w:sz w:val="28"/>
          <w:szCs w:val="28"/>
        </w:rPr>
        <w:t>плановых проверок</w:t>
      </w:r>
      <w:r>
        <w:rPr>
          <w:sz w:val="28"/>
          <w:szCs w:val="28"/>
        </w:rPr>
        <w:t xml:space="preserve"> либо проведение внеплановых проверок и оформление их результатов:</w:t>
      </w:r>
    </w:p>
    <w:p w:rsidR="00466128" w:rsidRDefault="00466128" w:rsidP="004E7B84">
      <w:pPr>
        <w:ind w:firstLine="567"/>
        <w:jc w:val="both"/>
      </w:pPr>
      <w:r>
        <w:rPr>
          <w:sz w:val="28"/>
          <w:szCs w:val="28"/>
        </w:rPr>
        <w:t>1) проведение плановых проверок:</w:t>
      </w:r>
    </w:p>
    <w:p w:rsidR="00466128" w:rsidRDefault="00466128" w:rsidP="004E7B84">
      <w:pPr>
        <w:ind w:firstLine="567"/>
        <w:jc w:val="both"/>
      </w:pPr>
      <w:r>
        <w:rPr>
          <w:color w:val="000000"/>
          <w:sz w:val="28"/>
          <w:szCs w:val="28"/>
        </w:rPr>
        <w:t>а)основанием для начала административной процедуры по проведению плановой проверки является наступление даты проведения плановой проверки согласно распоряжению;</w:t>
      </w:r>
    </w:p>
    <w:p w:rsidR="00466128" w:rsidRDefault="00466128" w:rsidP="004E7B84">
      <w:pPr>
        <w:ind w:firstLine="567"/>
        <w:jc w:val="both"/>
      </w:pPr>
      <w:r>
        <w:rPr>
          <w:color w:val="000000"/>
          <w:sz w:val="28"/>
          <w:szCs w:val="28"/>
        </w:rPr>
        <w:t>б)содержание административных действий, входящих в состав административной процедуры, и продолжительность их выполнения:</w:t>
      </w:r>
    </w:p>
    <w:p w:rsidR="00466128" w:rsidRDefault="00466128" w:rsidP="004E7B84">
      <w:pPr>
        <w:ind w:firstLine="567"/>
        <w:jc w:val="both"/>
      </w:pPr>
      <w:r>
        <w:rPr>
          <w:color w:val="000000"/>
          <w:sz w:val="28"/>
          <w:szCs w:val="28"/>
        </w:rPr>
        <w:t>о проведении плановой проверки юридическое лицо, индивидуальный предприниматель уведомляются должностным лицом Отдела не позднее чем за три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Отдел, или иным доступным способом;</w:t>
      </w:r>
    </w:p>
    <w:p w:rsidR="00466128" w:rsidRDefault="00466128" w:rsidP="004E7B84">
      <w:pPr>
        <w:ind w:firstLine="567"/>
        <w:jc w:val="both"/>
      </w:pPr>
      <w:r>
        <w:rPr>
          <w:sz w:val="28"/>
          <w:szCs w:val="28"/>
        </w:rPr>
        <w:t>заверенная печатью копия распоряжения Администрации города Донецка вручается под роспись должностным лицом Отдела, проводящим проверку, субъектам проверки либо их уполномоченным представителям  одновременно с предъявлением служебного удостоверения;</w:t>
      </w:r>
    </w:p>
    <w:p w:rsidR="00466128" w:rsidRDefault="00466128" w:rsidP="004E7B84">
      <w:pPr>
        <w:ind w:firstLine="567"/>
        <w:jc w:val="both"/>
      </w:pPr>
      <w:r>
        <w:rPr>
          <w:sz w:val="28"/>
          <w:szCs w:val="28"/>
        </w:rPr>
        <w:t>по требованию подлежащего проверке лица должностное лицо Отдела обязано предоставить информацию об Отделе, а также об экспертах, экспертных организациях в целях подтверждения своих полномочий;</w:t>
      </w:r>
    </w:p>
    <w:p w:rsidR="00466128" w:rsidRDefault="00466128" w:rsidP="004E7B84">
      <w:pPr>
        <w:ind w:firstLine="567"/>
        <w:jc w:val="both"/>
      </w:pPr>
      <w:r>
        <w:rPr>
          <w:sz w:val="28"/>
          <w:szCs w:val="28"/>
        </w:rPr>
        <w:t>по просьбе проверяемого лица, его уполномоченного представителя, должностное лицо Отдела обязано ознакомить подлежащее проверке лицо с настоящим Административным регламентом.</w:t>
      </w:r>
    </w:p>
    <w:p w:rsidR="00466128" w:rsidRDefault="00466128" w:rsidP="004E7B84">
      <w:pPr>
        <w:ind w:firstLine="567"/>
        <w:jc w:val="both"/>
      </w:pPr>
      <w:r>
        <w:rPr>
          <w:color w:val="000000"/>
          <w:sz w:val="28"/>
          <w:szCs w:val="28"/>
        </w:rPr>
        <w:t>Плановые проверки проводятся в форме документарной проверки и (или) выездной проверки.</w:t>
      </w:r>
    </w:p>
    <w:p w:rsidR="00466128" w:rsidRDefault="00466128" w:rsidP="004E7B84">
      <w:pPr>
        <w:ind w:firstLine="567"/>
        <w:jc w:val="both"/>
      </w:pPr>
      <w:r>
        <w:rPr>
          <w:color w:val="000000"/>
          <w:sz w:val="28"/>
          <w:szCs w:val="28"/>
        </w:rPr>
        <w:t>Документарная проверка  проводится по месту нахождения Отдела.</w:t>
      </w:r>
    </w:p>
    <w:p w:rsidR="00466128" w:rsidRDefault="00466128" w:rsidP="004E7B84">
      <w:pPr>
        <w:ind w:firstLine="567"/>
        <w:jc w:val="both"/>
      </w:pPr>
      <w:r>
        <w:rPr>
          <w:color w:val="000000"/>
          <w:sz w:val="28"/>
          <w:szCs w:val="28"/>
        </w:rPr>
        <w:t>Предметом документарной проверки являются сведения, содержащиеся в</w:t>
      </w:r>
      <w:r>
        <w:rPr>
          <w:color w:val="FF0000"/>
          <w:sz w:val="28"/>
          <w:szCs w:val="28"/>
        </w:rPr>
        <w:t xml:space="preserve"> </w:t>
      </w:r>
      <w:r>
        <w:rPr>
          <w:sz w:val="28"/>
          <w:szCs w:val="28"/>
        </w:rPr>
        <w:t>документах юридического лица, индивидуального предпринимателя, устанавливающих его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Отдела.</w:t>
      </w:r>
    </w:p>
    <w:p w:rsidR="00466128" w:rsidRDefault="00466128" w:rsidP="004E7B84">
      <w:pPr>
        <w:ind w:firstLine="567"/>
        <w:jc w:val="both"/>
      </w:pPr>
      <w:r>
        <w:rPr>
          <w:sz w:val="28"/>
          <w:szCs w:val="28"/>
        </w:rPr>
        <w:t>В процессе проведения документарной проверки должностным лицом Отдела в первую очередь рассматриваются документы  субъекта проверки, имеющиеся в распоряжении  Отдела, в том числе уведомления о начале осуществления отдельных видов предпринимательской деятельности, представленные в порядке, установленном статьей 8 Федерального закона от 26.12.2008 №294-ФЗ,  акты предыдущих проверок, материалы о привлечении субъекта проверки к административной ответственности  и иные документы о результатах, осуществленных в отношении субъекта проверки  муниципального контроля.</w:t>
      </w:r>
    </w:p>
    <w:p w:rsidR="00466128" w:rsidRDefault="00466128" w:rsidP="004E7B84">
      <w:pPr>
        <w:ind w:firstLine="567"/>
        <w:jc w:val="both"/>
      </w:pPr>
      <w:r>
        <w:rPr>
          <w:color w:val="000000"/>
          <w:sz w:val="28"/>
          <w:szCs w:val="28"/>
        </w:rPr>
        <w:t xml:space="preserve">В случае если достоверность сведений, содержащихся в документах, имеющихся в распоряжении  Отдела, вызывает обоснованные сомнения либо эти сведения не позволяют оценить исполнение субъектом проверки </w:t>
      </w:r>
      <w:r>
        <w:rPr>
          <w:sz w:val="28"/>
          <w:szCs w:val="28"/>
        </w:rPr>
        <w:t>обязательных требований или требований, установленных муниципальными правовыми актами, должностное лицо Отдела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466128" w:rsidRDefault="00466128" w:rsidP="004E7B84">
      <w:pPr>
        <w:ind w:firstLine="567"/>
        <w:jc w:val="both"/>
      </w:pPr>
      <w:r>
        <w:rPr>
          <w:sz w:val="28"/>
          <w:szCs w:val="28"/>
        </w:rPr>
        <w:t>В течение 10 рабочих дней со дня получения мотивированного запроса субъект проверки  обязан направить в Отдел указанные в запросе документы.</w:t>
      </w:r>
    </w:p>
    <w:p w:rsidR="00466128" w:rsidRDefault="00466128" w:rsidP="004E7B84">
      <w:pPr>
        <w:ind w:firstLine="567"/>
        <w:jc w:val="both"/>
      </w:pPr>
      <w:r>
        <w:rPr>
          <w:sz w:val="28"/>
          <w:szCs w:val="28"/>
        </w:rPr>
        <w:t>Указанные в запросе документы представляются в виде копий, заверенных печатью (при ее наличии) и соответственно подписью субъекта проверки; субъект проверки вправе предоставить указанные в запросе документы в форме электронных документов, подписанных усиленной квалифицированной электронной подписью в порядке, определяемом Правительством Российской Федерации.</w:t>
      </w:r>
    </w:p>
    <w:p w:rsidR="00466128" w:rsidRDefault="00466128" w:rsidP="004E7B84">
      <w:pPr>
        <w:ind w:firstLine="567"/>
        <w:jc w:val="both"/>
      </w:pPr>
      <w:r>
        <w:rPr>
          <w:sz w:val="28"/>
          <w:szCs w:val="28"/>
        </w:rPr>
        <w:t>Не допускается требовать нотариального удостоверения копий документов, представляемых в Отдел, если иное не предусмотрено законодательством Российской Федерации.</w:t>
      </w:r>
    </w:p>
    <w:p w:rsidR="00466128" w:rsidRDefault="00466128" w:rsidP="004E7B84">
      <w:pPr>
        <w:ind w:firstLine="567"/>
        <w:jc w:val="both"/>
      </w:pPr>
      <w:r>
        <w:rPr>
          <w:sz w:val="28"/>
          <w:szCs w:val="28"/>
        </w:rPr>
        <w:t>В случае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Отдела документах и (или) полученным в ходе осуществления муниципального контроля, информация об этом направляется субъекту проверки с требованием представить в течение 10 рабочих дней необходимые пояснения в письменной форме.</w:t>
      </w:r>
    </w:p>
    <w:p w:rsidR="00466128" w:rsidRDefault="00466128" w:rsidP="004E7B84">
      <w:pPr>
        <w:ind w:firstLine="567"/>
        <w:jc w:val="both"/>
      </w:pPr>
      <w:r>
        <w:rPr>
          <w:sz w:val="28"/>
          <w:szCs w:val="28"/>
        </w:rPr>
        <w:t>Субъект проверки, представляющий в Отдел пояснения относительно выявленных ошибок и (или) противоречий в представленных документах либо относительно несоответствия указанных в части 8 статьи 11 Федерального закона от 26.12.2008 №294-ФЗ сведений, вправе представить дополнительно в  Отдел документы, подтверждающие достоверность ранее представленных документов.</w:t>
      </w:r>
    </w:p>
    <w:p w:rsidR="00466128" w:rsidRDefault="00466128" w:rsidP="004E7B84">
      <w:pPr>
        <w:ind w:firstLine="567"/>
        <w:jc w:val="both"/>
      </w:pPr>
      <w:r>
        <w:rPr>
          <w:sz w:val="28"/>
          <w:szCs w:val="28"/>
        </w:rPr>
        <w:t>Должностное лицо Отдела,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должностное лицо Отдела установит признаки нарушения обязательных требований или требований, установленных муниципальными правовыми актами, должностное лицо Отдела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466128" w:rsidRDefault="00466128" w:rsidP="004E7B84">
      <w:pPr>
        <w:ind w:firstLine="567"/>
        <w:jc w:val="both"/>
      </w:pPr>
      <w:r>
        <w:rPr>
          <w:sz w:val="28"/>
          <w:szCs w:val="28"/>
        </w:rPr>
        <w:t>При проведении документарной проверки должностное лицо Отдела не вправе требовать у субъекта проверки сведения и документы, не относящиеся к предмету документарной проверки, а также сведения и документы, которые могут быть получены Отделом от иных органов государственного контроля (надзора), органов муниципального контроля.</w:t>
      </w:r>
    </w:p>
    <w:p w:rsidR="00466128" w:rsidRDefault="00466128" w:rsidP="004E7B84">
      <w:pPr>
        <w:ind w:firstLine="567"/>
        <w:jc w:val="both"/>
      </w:pPr>
      <w:r>
        <w:rPr>
          <w:sz w:val="28"/>
          <w:szCs w:val="28"/>
        </w:rPr>
        <w:t xml:space="preserve"> Предметом выездной проверки являются содержащиеся в документах субъекта проверки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соблюдение требований к весовым и габаритным параметрам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466128" w:rsidRDefault="00466128" w:rsidP="004E7B84">
      <w:pPr>
        <w:ind w:firstLine="567"/>
        <w:jc w:val="both"/>
      </w:pPr>
      <w:r>
        <w:rPr>
          <w:sz w:val="28"/>
          <w:szCs w:val="28"/>
        </w:rPr>
        <w:t>Выездная проверка проводится по месту нахождения субъекта проверки и (или) по месту фактического осуществления его деятельности.</w:t>
      </w:r>
    </w:p>
    <w:p w:rsidR="00466128" w:rsidRDefault="00466128" w:rsidP="004E7B84">
      <w:pPr>
        <w:ind w:firstLine="567"/>
        <w:jc w:val="both"/>
      </w:pPr>
      <w:r>
        <w:rPr>
          <w:sz w:val="28"/>
          <w:szCs w:val="28"/>
        </w:rPr>
        <w:t>Выездная проверка проводится в случае, если при документарной проверке не представляется возможным:</w:t>
      </w:r>
    </w:p>
    <w:p w:rsidR="00466128" w:rsidRDefault="00466128" w:rsidP="004E7B84">
      <w:pPr>
        <w:ind w:firstLine="567"/>
        <w:jc w:val="both"/>
      </w:pPr>
      <w:r>
        <w:rPr>
          <w:sz w:val="28"/>
          <w:szCs w:val="28"/>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Отдела документах субъекта проверки;</w:t>
      </w:r>
    </w:p>
    <w:p w:rsidR="00466128" w:rsidRDefault="00466128" w:rsidP="004E7B84">
      <w:pPr>
        <w:ind w:firstLine="567"/>
        <w:jc w:val="both"/>
      </w:pPr>
      <w:r>
        <w:rPr>
          <w:sz w:val="28"/>
          <w:szCs w:val="28"/>
        </w:rPr>
        <w:t>оценить соответствие деятельности субъекта проверки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466128" w:rsidRDefault="00466128" w:rsidP="004E7B84">
      <w:pPr>
        <w:ind w:firstLine="567"/>
        <w:jc w:val="both"/>
      </w:pPr>
      <w:r>
        <w:rPr>
          <w:sz w:val="28"/>
          <w:szCs w:val="28"/>
        </w:rPr>
        <w:t>Выездная проверка начинается с предъявления служебного удостоверения должностным лицом Отдела, осуществляющим муниципальный  контроль,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проводящего выездную проверку должностного лица Отдела, а также с целями, задачами, основаниями проведения выездной проверки, видами и объемом мероприятий по муниципальному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466128" w:rsidRDefault="00466128" w:rsidP="004E7B84">
      <w:pPr>
        <w:ind w:firstLine="567"/>
        <w:jc w:val="both"/>
      </w:pPr>
      <w:r>
        <w:rPr>
          <w:color w:val="000000"/>
          <w:sz w:val="28"/>
          <w:szCs w:val="28"/>
        </w:rPr>
        <w:t xml:space="preserve">Субъект проверки </w:t>
      </w:r>
      <w:r>
        <w:rPr>
          <w:sz w:val="28"/>
          <w:szCs w:val="28"/>
        </w:rPr>
        <w:t>обязан предоставить должностному лицу Отдела,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проводящего выездную проверку должностного лица Отдела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субъектом проверки оборудованию, подобным объектам, транспортным средствам и перевозимым ими грузам.</w:t>
      </w:r>
    </w:p>
    <w:p w:rsidR="00466128" w:rsidRDefault="00466128" w:rsidP="004E7B84">
      <w:pPr>
        <w:ind w:firstLine="567"/>
        <w:jc w:val="both"/>
      </w:pPr>
      <w:r>
        <w:rPr>
          <w:rStyle w:val="apple-converted-space"/>
          <w:color w:val="000000"/>
          <w:sz w:val="28"/>
          <w:szCs w:val="28"/>
          <w:shd w:val="clear" w:color="auto" w:fill="FFFFFF"/>
        </w:rPr>
        <w:t> Отдел</w:t>
      </w:r>
      <w:r>
        <w:rPr>
          <w:color w:val="000000"/>
          <w:sz w:val="28"/>
          <w:szCs w:val="28"/>
          <w:shd w:val="clear" w:color="auto" w:fill="FFFFFF"/>
        </w:rPr>
        <w:t xml:space="preserve">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w:t>
      </w:r>
      <w:r>
        <w:rPr>
          <w:rStyle w:val="apple-converted-space"/>
          <w:color w:val="000000"/>
          <w:sz w:val="28"/>
          <w:szCs w:val="28"/>
          <w:shd w:val="clear" w:color="auto" w:fill="FFFFFF"/>
        </w:rPr>
        <w:t xml:space="preserve"> аффилированными</w:t>
      </w:r>
      <w:r>
        <w:rPr>
          <w:sz w:val="28"/>
          <w:szCs w:val="28"/>
        </w:rPr>
        <w:t xml:space="preserve"> лицами </w:t>
      </w:r>
      <w:r>
        <w:rPr>
          <w:color w:val="000000"/>
          <w:sz w:val="28"/>
          <w:szCs w:val="28"/>
          <w:shd w:val="clear" w:color="auto" w:fill="FFFFFF"/>
        </w:rPr>
        <w:t>проверяемых лиц;</w:t>
      </w:r>
    </w:p>
    <w:p w:rsidR="00466128" w:rsidRDefault="00466128" w:rsidP="004E7B84">
      <w:pPr>
        <w:ind w:firstLine="567"/>
        <w:jc w:val="both"/>
      </w:pPr>
      <w:r>
        <w:rPr>
          <w:color w:val="000000"/>
          <w:sz w:val="28"/>
          <w:szCs w:val="28"/>
        </w:rPr>
        <w:t>в) сведения о должностном лице, ответственном за выполнение административного действия:</w:t>
      </w:r>
    </w:p>
    <w:p w:rsidR="00466128" w:rsidRDefault="00466128" w:rsidP="004E7B84">
      <w:pPr>
        <w:ind w:firstLine="567"/>
        <w:jc w:val="both"/>
      </w:pPr>
      <w:r>
        <w:rPr>
          <w:color w:val="000000"/>
          <w:sz w:val="28"/>
          <w:szCs w:val="28"/>
        </w:rPr>
        <w:t>проведение плановой проверки осуществляется уполномоченным должностным лицом Отдела;</w:t>
      </w:r>
    </w:p>
    <w:p w:rsidR="00466128" w:rsidRDefault="00466128" w:rsidP="004E7B84">
      <w:pPr>
        <w:ind w:firstLine="567"/>
        <w:jc w:val="both"/>
      </w:pPr>
      <w:r>
        <w:rPr>
          <w:color w:val="000000"/>
          <w:sz w:val="28"/>
          <w:szCs w:val="28"/>
        </w:rPr>
        <w:t>г) критерии принятия решений:</w:t>
      </w:r>
    </w:p>
    <w:p w:rsidR="00466128" w:rsidRDefault="00466128" w:rsidP="004E7B84">
      <w:pPr>
        <w:ind w:firstLine="567"/>
        <w:jc w:val="both"/>
      </w:pPr>
      <w:r>
        <w:rPr>
          <w:color w:val="000000"/>
          <w:sz w:val="28"/>
          <w:szCs w:val="28"/>
        </w:rPr>
        <w:t>утвержденный ежегодный план проверок;</w:t>
      </w:r>
    </w:p>
    <w:p w:rsidR="00466128" w:rsidRDefault="00466128" w:rsidP="004E7B84">
      <w:pPr>
        <w:ind w:firstLine="567"/>
        <w:jc w:val="both"/>
      </w:pPr>
      <w:r>
        <w:rPr>
          <w:color w:val="000000"/>
          <w:sz w:val="28"/>
          <w:szCs w:val="28"/>
        </w:rPr>
        <w:t>д) результат  административной процедуры, порядок передачи результата и способ фиксации результата выполнения административной процедуры, в том числе в электронной форме:</w:t>
      </w:r>
    </w:p>
    <w:p w:rsidR="00466128" w:rsidRDefault="00466128" w:rsidP="004E7B84">
      <w:pPr>
        <w:ind w:firstLine="567"/>
        <w:jc w:val="both"/>
      </w:pPr>
      <w:r>
        <w:rPr>
          <w:color w:val="000000"/>
          <w:sz w:val="28"/>
          <w:szCs w:val="28"/>
        </w:rPr>
        <w:t>результатом административной процедуры является составление уполномоченным должностным лицом Отдела  акта проверки по форме согласно приложению  3</w:t>
      </w:r>
      <w:r>
        <w:rPr>
          <w:sz w:val="28"/>
          <w:szCs w:val="28"/>
        </w:rPr>
        <w:t xml:space="preserve"> к Приказу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66128" w:rsidRDefault="00466128" w:rsidP="004E7B84">
      <w:pPr>
        <w:ind w:firstLine="567"/>
        <w:jc w:val="both"/>
      </w:pPr>
      <w:r>
        <w:rPr>
          <w:sz w:val="28"/>
          <w:szCs w:val="28"/>
        </w:rPr>
        <w:t xml:space="preserve"> порядок передачи результата - </w:t>
      </w:r>
      <w:r>
        <w:rPr>
          <w:color w:val="000000"/>
          <w:sz w:val="28"/>
          <w:szCs w:val="28"/>
        </w:rPr>
        <w:t>вручение должностным лицом Отдела, проводящим проверку акта проверки под роспись субъекту проверки;</w:t>
      </w:r>
    </w:p>
    <w:p w:rsidR="00466128" w:rsidRDefault="00466128" w:rsidP="004E7B84">
      <w:pPr>
        <w:ind w:firstLine="567"/>
        <w:jc w:val="both"/>
      </w:pPr>
      <w:r>
        <w:rPr>
          <w:color w:val="000000"/>
          <w:sz w:val="28"/>
          <w:szCs w:val="28"/>
        </w:rPr>
        <w:t>способом фиксации результата административной процедуры является внесение записи о проведенной проверке в журнал учета проверок юридического лица, индивидуального предпринимателя (при его наличии).</w:t>
      </w:r>
    </w:p>
    <w:p w:rsidR="00466128" w:rsidRDefault="00466128" w:rsidP="004E7B84">
      <w:pPr>
        <w:ind w:firstLine="567"/>
        <w:jc w:val="both"/>
      </w:pPr>
      <w:r>
        <w:rPr>
          <w:sz w:val="28"/>
          <w:szCs w:val="28"/>
        </w:rPr>
        <w:t xml:space="preserve">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466128" w:rsidRDefault="00466128" w:rsidP="004E7B84">
      <w:pPr>
        <w:ind w:firstLine="567"/>
        <w:jc w:val="both"/>
      </w:pPr>
      <w:r>
        <w:rPr>
          <w:sz w:val="28"/>
          <w:szCs w:val="28"/>
        </w:rPr>
        <w:t>Акт проверки оформляется непосредственно после  завершения проверки в двух экземплярах, один из которых с копиями приложений вручается  субъекту проверки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Отдела.</w:t>
      </w:r>
    </w:p>
    <w:p w:rsidR="00466128" w:rsidRDefault="00466128" w:rsidP="004E7B84">
      <w:pPr>
        <w:ind w:firstLine="567"/>
        <w:jc w:val="both"/>
      </w:pPr>
      <w:r>
        <w:rPr>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и вручается субъекту проверки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Отдела.</w:t>
      </w:r>
    </w:p>
    <w:p w:rsidR="00466128" w:rsidRDefault="00466128" w:rsidP="004E7B84">
      <w:pPr>
        <w:ind w:firstLine="567"/>
        <w:jc w:val="both"/>
      </w:pPr>
      <w:r>
        <w:rPr>
          <w:color w:val="000000"/>
          <w:sz w:val="28"/>
          <w:szCs w:val="28"/>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должностное лицо Отдела, при проведении плановой проверки таких членов саморегулируемой организации обязано сообщить в саморегулируемую организацию о выявленных нарушениях в течение 5 рабочих дней со дня окончания проведения плановой проверки.</w:t>
      </w:r>
    </w:p>
    <w:p w:rsidR="00466128" w:rsidRDefault="00466128" w:rsidP="004E7B84">
      <w:pPr>
        <w:ind w:firstLine="567"/>
        <w:jc w:val="both"/>
      </w:pPr>
      <w:r>
        <w:rPr>
          <w:color w:val="000000"/>
          <w:sz w:val="28"/>
          <w:szCs w:val="28"/>
        </w:rPr>
        <w:t>При  наличии у субъекта проверки журнала учета проверок органами муниципального контроля (далее – журнал учета проверок)  должностным лицом Отдела осуществляется запись о проведенной проверке, содержащая сведения о наименовании Отдела,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лица, проводящего проверку, его подпись.</w:t>
      </w:r>
    </w:p>
    <w:p w:rsidR="00466128" w:rsidRDefault="00466128" w:rsidP="004E7B84">
      <w:pPr>
        <w:ind w:firstLine="567"/>
        <w:jc w:val="both"/>
      </w:pPr>
      <w:r>
        <w:rPr>
          <w:color w:val="000000"/>
          <w:sz w:val="28"/>
          <w:szCs w:val="28"/>
        </w:rPr>
        <w:t xml:space="preserve"> При отсутствии журнала учета проверок в акте проверки делается соответствующая запись.</w:t>
      </w:r>
    </w:p>
    <w:p w:rsidR="00466128" w:rsidRDefault="00466128" w:rsidP="004E7B84">
      <w:pPr>
        <w:ind w:firstLine="567"/>
        <w:jc w:val="both"/>
      </w:pPr>
      <w:r>
        <w:rPr>
          <w:color w:val="000000"/>
          <w:sz w:val="28"/>
          <w:szCs w:val="28"/>
        </w:rPr>
        <w:t>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Отдел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w:t>
      </w:r>
    </w:p>
    <w:p w:rsidR="00466128" w:rsidRDefault="00466128" w:rsidP="004E7B84">
      <w:pPr>
        <w:ind w:firstLine="567"/>
        <w:jc w:val="both"/>
      </w:pPr>
      <w:r>
        <w:rPr>
          <w:color w:val="000000"/>
          <w:sz w:val="28"/>
          <w:szCs w:val="28"/>
        </w:rPr>
        <w:t>е) способ фиксации результата выполнения административной процедуры:</w:t>
      </w:r>
    </w:p>
    <w:p w:rsidR="00466128" w:rsidRDefault="00466128" w:rsidP="004E7B84">
      <w:pPr>
        <w:ind w:firstLine="567"/>
        <w:jc w:val="both"/>
      </w:pPr>
      <w:r>
        <w:rPr>
          <w:color w:val="000000"/>
          <w:sz w:val="28"/>
          <w:szCs w:val="28"/>
        </w:rPr>
        <w:t xml:space="preserve"> внесение записи о проведенной проверке в журнал учета проверок субъекта проверки (при его наличии);</w:t>
      </w:r>
    </w:p>
    <w:p w:rsidR="00466128" w:rsidRDefault="00466128" w:rsidP="004E7B84">
      <w:pPr>
        <w:ind w:firstLine="567"/>
        <w:jc w:val="both"/>
      </w:pPr>
      <w:r>
        <w:rPr>
          <w:color w:val="000000"/>
          <w:sz w:val="28"/>
          <w:szCs w:val="28"/>
        </w:rPr>
        <w:t>2) проведение внеплановых проверок:</w:t>
      </w:r>
    </w:p>
    <w:p w:rsidR="00466128" w:rsidRDefault="00466128" w:rsidP="004E7B84">
      <w:pPr>
        <w:ind w:firstLine="567"/>
        <w:jc w:val="both"/>
      </w:pPr>
      <w:r>
        <w:rPr>
          <w:color w:val="000000"/>
          <w:sz w:val="28"/>
          <w:szCs w:val="28"/>
          <w:shd w:val="clear" w:color="auto" w:fill="FFFFFF"/>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466128" w:rsidRDefault="00466128" w:rsidP="004E7B84">
      <w:pPr>
        <w:ind w:firstLine="567"/>
        <w:jc w:val="both"/>
      </w:pPr>
      <w:r>
        <w:rPr>
          <w:color w:val="000000"/>
          <w:sz w:val="28"/>
          <w:szCs w:val="28"/>
        </w:rPr>
        <w:t>а) основанием для начала административной процедуры по проведению внеплановой проверки является:</w:t>
      </w:r>
    </w:p>
    <w:p w:rsidR="00466128" w:rsidRDefault="00466128" w:rsidP="004E7B84">
      <w:pPr>
        <w:ind w:firstLine="567"/>
        <w:jc w:val="both"/>
      </w:pPr>
      <w:r>
        <w:rPr>
          <w:sz w:val="28"/>
          <w:szCs w:val="28"/>
        </w:rPr>
        <w:tab/>
      </w:r>
      <w:r>
        <w:rPr>
          <w:rFonts w:ascii="Arial" w:hAnsi="Arial" w:cs="Arial"/>
        </w:rPr>
        <w:t xml:space="preserve"> </w:t>
      </w:r>
      <w:r>
        <w:rPr>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466128" w:rsidRDefault="00466128" w:rsidP="004E7B84">
      <w:pPr>
        <w:ind w:firstLine="567"/>
        <w:jc w:val="both"/>
      </w:pPr>
      <w:r>
        <w:rPr>
          <w:sz w:val="28"/>
          <w:szCs w:val="28"/>
        </w:rPr>
        <w:tab/>
      </w:r>
      <w:r>
        <w:rPr>
          <w:rFonts w:ascii="Arial" w:hAnsi="Arial" w:cs="Arial"/>
          <w:szCs w:val="28"/>
        </w:rPr>
        <w:t xml:space="preserve"> </w:t>
      </w:r>
      <w:r>
        <w:rPr>
          <w:sz w:val="28"/>
          <w:szCs w:val="28"/>
        </w:rPr>
        <w:t>поступление в Отдел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466128" w:rsidRDefault="00466128" w:rsidP="004E7B84">
      <w:pPr>
        <w:ind w:firstLine="567"/>
        <w:jc w:val="both"/>
      </w:pPr>
      <w:r>
        <w:rPr>
          <w:rFonts w:ascii="Arial" w:hAnsi="Arial" w:cs="Arial"/>
          <w:szCs w:val="28"/>
        </w:rPr>
        <w:t xml:space="preserve"> </w:t>
      </w:r>
      <w:r>
        <w:rPr>
          <w:sz w:val="28"/>
          <w:szCs w:val="28"/>
        </w:rPr>
        <w:t>мотивированное представление должностного лица Отдела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Отдел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466128" w:rsidRDefault="00466128" w:rsidP="004E7B84">
      <w:pPr>
        <w:ind w:firstLine="567"/>
        <w:jc w:val="both"/>
      </w:pPr>
      <w:r>
        <w:rPr>
          <w:rFonts w:ascii="Arial" w:hAnsi="Arial" w:cs="Arial"/>
          <w:szCs w:val="28"/>
        </w:rPr>
        <w:t xml:space="preserve"> </w:t>
      </w:r>
      <w:r>
        <w:rPr>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466128" w:rsidRDefault="00466128" w:rsidP="004E7B84">
      <w:pPr>
        <w:ind w:firstLine="567"/>
        <w:jc w:val="both"/>
      </w:pPr>
      <w:r>
        <w:rPr>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466128" w:rsidRDefault="00466128" w:rsidP="004E7B84">
      <w:pPr>
        <w:ind w:firstLine="567"/>
        <w:jc w:val="both"/>
      </w:pPr>
      <w:r>
        <w:rPr>
          <w:sz w:val="28"/>
          <w:szCs w:val="28"/>
        </w:rPr>
        <w:t>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466128" w:rsidRDefault="00466128" w:rsidP="004E7B84">
      <w:pPr>
        <w:ind w:firstLine="567"/>
        <w:jc w:val="both"/>
      </w:pPr>
      <w:r>
        <w:rPr>
          <w:color w:val="000000"/>
          <w:sz w:val="28"/>
          <w:szCs w:val="28"/>
        </w:rPr>
        <w:t>Обращения и заявления, не позволяющие установить лицо, обратившееся в Отдел, а также обращения и заявления, не содержащие сведений о фактах, указанных в абзацах четыре-семь подпункта «а» подпункта 2  настоящего пункта</w:t>
      </w:r>
      <w:r>
        <w:rPr>
          <w:sz w:val="28"/>
          <w:szCs w:val="28"/>
        </w:rPr>
        <w:t xml:space="preserve">, не могут служить основанием для проведения внеплановой проверки. В случае, если изложенная в обращении или заявлении информация может в соответствии с </w:t>
      </w:r>
      <w:r>
        <w:rPr>
          <w:color w:val="000000"/>
          <w:sz w:val="28"/>
          <w:szCs w:val="28"/>
        </w:rPr>
        <w:t xml:space="preserve">абзацами четыре-семь подпункта «а» подпункта 2  настоящего пункта </w:t>
      </w:r>
      <w:r>
        <w:rPr>
          <w:sz w:val="28"/>
          <w:szCs w:val="28"/>
        </w:rPr>
        <w:t>являться основанием для проведения внеплановой проверки, должностное лицо Отдела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466128" w:rsidRDefault="00466128" w:rsidP="004E7B84">
      <w:pPr>
        <w:ind w:firstLine="567"/>
        <w:jc w:val="both"/>
      </w:pPr>
      <w:r>
        <w:rPr>
          <w:color w:val="000000"/>
          <w:sz w:val="28"/>
          <w:szCs w:val="28"/>
        </w:rPr>
        <w:t>При рассмотрении обращений и заявлений, информации о фактах, указанных в абзацах четыре-семь подпункта «а» подпункта 2 настоящего пункта</w:t>
      </w:r>
      <w:r>
        <w:rPr>
          <w:sz w:val="28"/>
          <w:szCs w:val="28"/>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466128" w:rsidRDefault="00466128" w:rsidP="004E7B84">
      <w:pPr>
        <w:ind w:firstLine="567"/>
        <w:jc w:val="both"/>
      </w:pPr>
      <w:r>
        <w:rPr>
          <w:color w:val="000000"/>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абзацах четыре-семь подпункта «а» подпункта 2 настоящего пункта</w:t>
      </w:r>
      <w:r>
        <w:rPr>
          <w:sz w:val="28"/>
          <w:szCs w:val="28"/>
        </w:rPr>
        <w:t>, уполномоченным должностным лицом Отдела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Отдела,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Отдела.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466128" w:rsidRDefault="00466128" w:rsidP="004E7B84">
      <w:pPr>
        <w:ind w:firstLine="567"/>
        <w:jc w:val="both"/>
      </w:pPr>
      <w:r>
        <w:rPr>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абзацах четыре-семь подпункта «а» подпункта 2  </w:t>
      </w:r>
      <w:r>
        <w:rPr>
          <w:color w:val="000000"/>
          <w:sz w:val="28"/>
          <w:szCs w:val="28"/>
        </w:rPr>
        <w:t>настоящего пункта</w:t>
      </w:r>
      <w:r>
        <w:rPr>
          <w:sz w:val="28"/>
          <w:szCs w:val="28"/>
        </w:rPr>
        <w:t xml:space="preserve">, уполномоченное должностное лицо Отдела подготавливает мотивированное представление о назначении внеплановой проверки по основаниям, указанным в абзацах четыре-семь подпункта «а» подпункта 2  </w:t>
      </w:r>
      <w:r>
        <w:rPr>
          <w:color w:val="000000"/>
          <w:sz w:val="28"/>
          <w:szCs w:val="28"/>
        </w:rPr>
        <w:t>настоящего пункта</w:t>
      </w:r>
      <w:r>
        <w:rPr>
          <w:sz w:val="28"/>
          <w:szCs w:val="28"/>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466128" w:rsidRDefault="00466128" w:rsidP="004E7B84">
      <w:pPr>
        <w:ind w:firstLine="567"/>
        <w:jc w:val="both"/>
      </w:pPr>
      <w:r>
        <w:rPr>
          <w:sz w:val="28"/>
          <w:szCs w:val="28"/>
        </w:rPr>
        <w:t>По решению главы Администрации города Донецка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466128" w:rsidRDefault="00466128" w:rsidP="004E7B84">
      <w:pPr>
        <w:ind w:firstLine="567"/>
        <w:jc w:val="both"/>
      </w:pPr>
      <w:r>
        <w:rPr>
          <w:color w:val="000000"/>
          <w:sz w:val="28"/>
          <w:szCs w:val="28"/>
        </w:rPr>
        <w:t>Отдел вправе обратиться в суд с иском о взыскании с гражданина, в том числе с юридического лица, индивидуального предпринимателя, расходов, понесенных Отделом в связи с рассмотрением поступивших заявлений, обращений указанных лиц, если в заявлениях, обращениях были указаны заведомо ложные сведения</w:t>
      </w:r>
    </w:p>
    <w:p w:rsidR="00466128" w:rsidRDefault="00466128" w:rsidP="004E7B84">
      <w:pPr>
        <w:ind w:firstLine="567"/>
        <w:jc w:val="both"/>
      </w:pPr>
      <w:r>
        <w:rPr>
          <w:sz w:val="28"/>
          <w:szCs w:val="28"/>
        </w:rPr>
        <w:t xml:space="preserve">б) </w:t>
      </w:r>
      <w:r>
        <w:rPr>
          <w:color w:val="000000"/>
          <w:sz w:val="28"/>
          <w:szCs w:val="28"/>
        </w:rPr>
        <w:t>содержание административных действий, входящих в состав административной процедуры, и продолжительность их выполнения:</w:t>
      </w:r>
    </w:p>
    <w:p w:rsidR="00466128" w:rsidRDefault="00466128" w:rsidP="004E7B84">
      <w:pPr>
        <w:ind w:firstLine="567"/>
        <w:jc w:val="both"/>
      </w:pPr>
      <w:r>
        <w:rPr>
          <w:sz w:val="28"/>
          <w:szCs w:val="28"/>
        </w:rPr>
        <w:t>внеплановая проверка проводится в форме документарной проверки и (или) выездной проверки в порядке, предусмотренном статьями 10-12 Федерального закона от 26.12.2008 №294-ФЗ;</w:t>
      </w:r>
    </w:p>
    <w:p w:rsidR="00466128" w:rsidRDefault="00466128" w:rsidP="004E7B84">
      <w:pPr>
        <w:ind w:firstLine="567"/>
        <w:jc w:val="both"/>
      </w:pPr>
      <w:r>
        <w:rPr>
          <w:color w:val="000000"/>
          <w:sz w:val="28"/>
          <w:szCs w:val="28"/>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466128" w:rsidRDefault="00466128" w:rsidP="004E7B84">
      <w:pPr>
        <w:ind w:firstLine="567"/>
        <w:jc w:val="both"/>
      </w:pPr>
      <w:r>
        <w:rPr>
          <w:color w:val="000000"/>
          <w:sz w:val="28"/>
          <w:szCs w:val="28"/>
        </w:rPr>
        <w:t>в)сведения о должностном лице, ответственном за выполнение административного действия:</w:t>
      </w:r>
    </w:p>
    <w:p w:rsidR="00466128" w:rsidRDefault="00466128" w:rsidP="004E7B84">
      <w:pPr>
        <w:ind w:firstLine="567"/>
        <w:jc w:val="both"/>
      </w:pPr>
      <w:r>
        <w:rPr>
          <w:color w:val="000000"/>
          <w:sz w:val="28"/>
          <w:szCs w:val="28"/>
        </w:rPr>
        <w:t>проведение внеплановой проверки осуществляется уполномоченным должностным лицом Отдела;</w:t>
      </w:r>
    </w:p>
    <w:p w:rsidR="00466128" w:rsidRDefault="00466128" w:rsidP="004E7B84">
      <w:pPr>
        <w:ind w:firstLine="567"/>
        <w:jc w:val="both"/>
      </w:pPr>
      <w:r>
        <w:rPr>
          <w:color w:val="000000"/>
          <w:sz w:val="28"/>
          <w:szCs w:val="28"/>
        </w:rPr>
        <w:t>г) критерии принятия решений:</w:t>
      </w:r>
    </w:p>
    <w:p w:rsidR="00466128" w:rsidRDefault="00466128" w:rsidP="004E7B84">
      <w:pPr>
        <w:ind w:firstLine="567"/>
        <w:jc w:val="both"/>
      </w:pPr>
      <w:r>
        <w:rPr>
          <w:color w:val="000000"/>
          <w:sz w:val="28"/>
          <w:szCs w:val="28"/>
        </w:rPr>
        <w:t>внеплановая проверка проводится при наличии оснований для ее проведения;</w:t>
      </w:r>
    </w:p>
    <w:p w:rsidR="00466128" w:rsidRDefault="00466128" w:rsidP="004E7B84">
      <w:pPr>
        <w:ind w:firstLine="567"/>
        <w:jc w:val="both"/>
      </w:pPr>
      <w:r>
        <w:rPr>
          <w:sz w:val="28"/>
          <w:szCs w:val="28"/>
        </w:rPr>
        <w:t xml:space="preserve">д) результат </w:t>
      </w:r>
      <w:r>
        <w:rPr>
          <w:color w:val="000000"/>
          <w:sz w:val="28"/>
          <w:szCs w:val="28"/>
        </w:rPr>
        <w:t>административной процедуры, порядок передачи результата и способ фиксации результата выполнения административной процедуры, в том числе в электронной форме:</w:t>
      </w:r>
    </w:p>
    <w:p w:rsidR="00466128" w:rsidRDefault="00466128" w:rsidP="00DD4340">
      <w:pPr>
        <w:ind w:firstLine="567"/>
        <w:jc w:val="both"/>
      </w:pPr>
      <w:r>
        <w:rPr>
          <w:sz w:val="28"/>
          <w:szCs w:val="28"/>
        </w:rPr>
        <w:t>результатом административной процедуры по проведению внеплановой</w:t>
      </w:r>
    </w:p>
    <w:p w:rsidR="00466128" w:rsidRDefault="00466128" w:rsidP="004E7B84">
      <w:pPr>
        <w:ind w:firstLine="567"/>
        <w:jc w:val="both"/>
      </w:pPr>
      <w:r>
        <w:rPr>
          <w:sz w:val="28"/>
          <w:szCs w:val="28"/>
        </w:rPr>
        <w:t>проверки является составление акта проверки;</w:t>
      </w:r>
    </w:p>
    <w:p w:rsidR="00466128" w:rsidRDefault="00466128" w:rsidP="004E7B84">
      <w:pPr>
        <w:ind w:firstLine="567"/>
        <w:jc w:val="both"/>
      </w:pPr>
      <w:r>
        <w:rPr>
          <w:sz w:val="28"/>
          <w:szCs w:val="28"/>
        </w:rPr>
        <w:t xml:space="preserve">порядок передачи результата  - </w:t>
      </w:r>
      <w:r>
        <w:rPr>
          <w:color w:val="000000"/>
          <w:sz w:val="28"/>
          <w:szCs w:val="28"/>
        </w:rPr>
        <w:t>вручение должностным лицом Отдела, проводящим проверку акта проверки под роспись субъекту проверки;</w:t>
      </w:r>
    </w:p>
    <w:p w:rsidR="00466128" w:rsidRDefault="00466128" w:rsidP="004E7B84">
      <w:pPr>
        <w:ind w:firstLine="567"/>
        <w:jc w:val="both"/>
      </w:pPr>
      <w:r>
        <w:rPr>
          <w:color w:val="000000"/>
          <w:sz w:val="28"/>
          <w:szCs w:val="28"/>
        </w:rPr>
        <w:t>е) способ фиксации результата выполнения  административной процедуры:</w:t>
      </w:r>
    </w:p>
    <w:p w:rsidR="00466128" w:rsidRDefault="00466128" w:rsidP="004E7B84">
      <w:pPr>
        <w:ind w:firstLine="567"/>
        <w:jc w:val="both"/>
      </w:pPr>
      <w:r>
        <w:rPr>
          <w:color w:val="000000"/>
          <w:sz w:val="28"/>
          <w:szCs w:val="28"/>
        </w:rPr>
        <w:t>подписание акта проверки, запись о проведенной внеплановой</w:t>
      </w:r>
    </w:p>
    <w:p w:rsidR="00466128" w:rsidRDefault="00466128" w:rsidP="004E7B84">
      <w:pPr>
        <w:ind w:firstLine="567"/>
        <w:jc w:val="both"/>
      </w:pPr>
      <w:r>
        <w:rPr>
          <w:color w:val="000000"/>
          <w:sz w:val="28"/>
          <w:szCs w:val="28"/>
        </w:rPr>
        <w:t>проверке в журнале учета проверок субъекта проверки (при его наличии).</w:t>
      </w:r>
    </w:p>
    <w:p w:rsidR="00466128" w:rsidRDefault="00466128" w:rsidP="004E7B84">
      <w:pPr>
        <w:ind w:firstLine="567"/>
        <w:jc w:val="both"/>
      </w:pPr>
      <w:r>
        <w:rPr>
          <w:color w:val="000000"/>
          <w:sz w:val="28"/>
          <w:szCs w:val="28"/>
        </w:rPr>
        <w:t xml:space="preserve">19. </w:t>
      </w:r>
      <w:r>
        <w:t xml:space="preserve"> </w:t>
      </w:r>
      <w:r>
        <w:rPr>
          <w:color w:val="000000"/>
          <w:sz w:val="28"/>
          <w:szCs w:val="28"/>
        </w:rPr>
        <w:t>Принятие мер по устранению выявленных нарушений:</w:t>
      </w:r>
    </w:p>
    <w:p w:rsidR="00466128" w:rsidRDefault="00466128" w:rsidP="004E7B84">
      <w:pPr>
        <w:ind w:firstLine="567"/>
        <w:jc w:val="both"/>
      </w:pPr>
      <w:r>
        <w:rPr>
          <w:sz w:val="28"/>
          <w:szCs w:val="28"/>
        </w:rPr>
        <w:t>1) основанием для начала административной процедуры является составленный акт проверки, в котором отражены нарушения обязательных требований, установленных   законодательством Российской Федерации в отношении использования субъектами проверки  в процессе осуществления своей деятельности автомобильных дорог местного значения;</w:t>
      </w:r>
    </w:p>
    <w:p w:rsidR="00466128" w:rsidRDefault="00466128" w:rsidP="004E7B84">
      <w:pPr>
        <w:ind w:right="-1" w:firstLine="567"/>
        <w:jc w:val="both"/>
      </w:pPr>
      <w:r>
        <w:rPr>
          <w:color w:val="000000"/>
          <w:sz w:val="28"/>
          <w:szCs w:val="28"/>
        </w:rPr>
        <w:t>2)содержание административных действий, входящих в состав административной процедуры:</w:t>
      </w:r>
    </w:p>
    <w:p w:rsidR="00466128" w:rsidRDefault="00466128" w:rsidP="004E7B84">
      <w:pPr>
        <w:ind w:right="-1" w:firstLine="567"/>
        <w:jc w:val="both"/>
      </w:pPr>
      <w:r>
        <w:rPr>
          <w:sz w:val="28"/>
          <w:szCs w:val="28"/>
        </w:rPr>
        <w:t>в случае выявления при проведении проверки нарушений субъектом проверки обязательных требований или требований, установленных муниципальными правовыми актами,  должностное лицо Отдела, проводившее проверку, в пределах полномочий, предусмотренных законодательством Российской Федерации:</w:t>
      </w:r>
    </w:p>
    <w:p w:rsidR="00466128" w:rsidRDefault="00466128" w:rsidP="004E7B84">
      <w:pPr>
        <w:pStyle w:val="ConsPlusNormal"/>
        <w:ind w:firstLine="567"/>
        <w:jc w:val="both"/>
      </w:pPr>
      <w:r>
        <w:rPr>
          <w:rFonts w:ascii="Times New Roman" w:hAnsi="Times New Roman" w:cs="Times New Roman"/>
          <w:sz w:val="28"/>
          <w:szCs w:val="28"/>
        </w:rPr>
        <w:t>а)</w:t>
      </w:r>
      <w:r>
        <w:rPr>
          <w:rFonts w:ascii="Times New Roman" w:hAnsi="Times New Roman" w:cs="Times New Roman"/>
          <w:sz w:val="28"/>
          <w:szCs w:val="28"/>
          <w:lang w:eastAsia="ru-RU"/>
        </w:rPr>
        <w:t xml:space="preserve">выдает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w:t>
      </w:r>
      <w:r>
        <w:rPr>
          <w:rFonts w:ascii="Times New Roman" w:hAnsi="Times New Roman" w:cs="Times New Roman"/>
          <w:sz w:val="28"/>
          <w:szCs w:val="28"/>
        </w:rPr>
        <w:t>по форме согласно приложению  к настоящему Административному регламенту;</w:t>
      </w:r>
    </w:p>
    <w:p w:rsidR="00466128" w:rsidRDefault="00466128" w:rsidP="004E7B84">
      <w:pPr>
        <w:ind w:right="-1" w:firstLine="567"/>
        <w:jc w:val="both"/>
      </w:pPr>
      <w:r>
        <w:rPr>
          <w:sz w:val="28"/>
          <w:szCs w:val="28"/>
        </w:rPr>
        <w:t>б) направляет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466128" w:rsidRDefault="00466128" w:rsidP="004E7B84">
      <w:pPr>
        <w:ind w:right="-1" w:firstLine="567"/>
        <w:jc w:val="both"/>
      </w:pPr>
      <w:r>
        <w:rPr>
          <w:sz w:val="28"/>
          <w:szCs w:val="28"/>
        </w:rPr>
        <w:t>3) сведения о должностном лице, ответственном за выполнение административного действия:</w:t>
      </w:r>
    </w:p>
    <w:p w:rsidR="00466128" w:rsidRDefault="00466128" w:rsidP="004E7B84">
      <w:pPr>
        <w:ind w:right="-1" w:firstLine="567"/>
        <w:jc w:val="both"/>
      </w:pPr>
      <w:r>
        <w:rPr>
          <w:sz w:val="28"/>
          <w:szCs w:val="28"/>
        </w:rPr>
        <w:t>лицом, ответственным за принятие мер по устранению выявленных нарушений является должностное лицо Отдела, непосредственно проводившее проверку;</w:t>
      </w:r>
    </w:p>
    <w:p w:rsidR="00466128" w:rsidRDefault="00466128" w:rsidP="004E7B84">
      <w:pPr>
        <w:ind w:right="-1" w:firstLine="567"/>
        <w:jc w:val="both"/>
      </w:pPr>
      <w:r>
        <w:rPr>
          <w:sz w:val="28"/>
          <w:szCs w:val="28"/>
        </w:rPr>
        <w:t>4)  критерии принятия решений:</w:t>
      </w:r>
    </w:p>
    <w:p w:rsidR="00466128" w:rsidRDefault="00466128" w:rsidP="004E7B84">
      <w:pPr>
        <w:ind w:right="-1" w:firstLine="567"/>
        <w:jc w:val="both"/>
      </w:pPr>
      <w:r>
        <w:rPr>
          <w:sz w:val="28"/>
          <w:szCs w:val="28"/>
        </w:rPr>
        <w:t>наличие факта нарушений субъектом проверки обязательных требований в сфере дорожного законодательства;</w:t>
      </w:r>
      <w:r>
        <w:rPr>
          <w:szCs w:val="28"/>
        </w:rPr>
        <w:tab/>
      </w:r>
    </w:p>
    <w:p w:rsidR="00466128" w:rsidRDefault="00466128" w:rsidP="004E7B84">
      <w:pPr>
        <w:ind w:right="-1" w:firstLine="567"/>
        <w:jc w:val="both"/>
      </w:pPr>
      <w:r>
        <w:rPr>
          <w:sz w:val="28"/>
          <w:szCs w:val="28"/>
        </w:rPr>
        <w:t xml:space="preserve">5) результат </w:t>
      </w:r>
      <w:r>
        <w:rPr>
          <w:color w:val="000000"/>
          <w:sz w:val="28"/>
          <w:szCs w:val="28"/>
        </w:rPr>
        <w:t>административной процедуры, порядок передачи результата и способ фиксации результата выполнения административной процедуры, в том числе в электронной форме:</w:t>
      </w:r>
    </w:p>
    <w:p w:rsidR="00466128" w:rsidRDefault="00466128" w:rsidP="004E7B84">
      <w:pPr>
        <w:ind w:right="-1" w:firstLine="567"/>
        <w:jc w:val="both"/>
      </w:pPr>
      <w:r>
        <w:rPr>
          <w:color w:val="332E2D"/>
          <w:spacing w:val="2"/>
          <w:sz w:val="28"/>
          <w:szCs w:val="28"/>
          <w:shd w:val="clear" w:color="auto" w:fill="FFFFFF"/>
        </w:rPr>
        <w:t>а) выдача предписания об устранении выявленных нарушений;</w:t>
      </w:r>
    </w:p>
    <w:p w:rsidR="00466128" w:rsidRDefault="00466128" w:rsidP="004E7B84">
      <w:pPr>
        <w:ind w:right="-1" w:firstLine="567"/>
        <w:jc w:val="both"/>
      </w:pPr>
      <w:r>
        <w:rPr>
          <w:color w:val="332E2D"/>
          <w:spacing w:val="2"/>
          <w:sz w:val="28"/>
          <w:szCs w:val="28"/>
          <w:shd w:val="clear" w:color="auto" w:fill="FFFFFF"/>
        </w:rPr>
        <w:t>б) контроль за устранением выявленных нарушений;</w:t>
      </w:r>
    </w:p>
    <w:p w:rsidR="00466128" w:rsidRDefault="00466128" w:rsidP="004E7B84">
      <w:pPr>
        <w:ind w:right="-1" w:firstLine="567"/>
        <w:jc w:val="both"/>
      </w:pPr>
      <w:r>
        <w:rPr>
          <w:color w:val="332E2D"/>
          <w:spacing w:val="2"/>
          <w:sz w:val="28"/>
          <w:szCs w:val="28"/>
          <w:shd w:val="clear" w:color="auto" w:fill="FFFFFF"/>
        </w:rPr>
        <w:t>в)</w:t>
      </w:r>
      <w:r>
        <w:rPr>
          <w:sz w:val="28"/>
          <w:szCs w:val="28"/>
        </w:rPr>
        <w:t xml:space="preserve"> порядок передачи результата  - </w:t>
      </w:r>
      <w:r>
        <w:rPr>
          <w:color w:val="000000"/>
          <w:sz w:val="28"/>
          <w:szCs w:val="28"/>
        </w:rPr>
        <w:t>вручение должностным лицом Отдела, проводящим проверку предписания  под роспись (либо почтовым отправлением с уведомлением о вручении) субъекту проверки,  направление в уполномоченные органы материалов для решения вопросов о возбуждении уголовных дел по признакам преступлений;</w:t>
      </w:r>
    </w:p>
    <w:p w:rsidR="00466128" w:rsidRDefault="00466128" w:rsidP="004E7B84">
      <w:pPr>
        <w:ind w:right="-1" w:firstLine="567"/>
        <w:jc w:val="both"/>
      </w:pPr>
      <w:r>
        <w:rPr>
          <w:sz w:val="28"/>
          <w:szCs w:val="28"/>
        </w:rPr>
        <w:t>д) способ</w:t>
      </w:r>
      <w:r>
        <w:rPr>
          <w:szCs w:val="28"/>
        </w:rPr>
        <w:t xml:space="preserve"> </w:t>
      </w:r>
      <w:r>
        <w:rPr>
          <w:sz w:val="28"/>
          <w:szCs w:val="28"/>
        </w:rPr>
        <w:t xml:space="preserve">фиксации результата выполнения административной процедуры:  </w:t>
      </w:r>
    </w:p>
    <w:p w:rsidR="00466128" w:rsidRDefault="00466128" w:rsidP="004E7B84">
      <w:pPr>
        <w:ind w:right="-1" w:firstLine="567"/>
        <w:jc w:val="both"/>
      </w:pPr>
      <w:r>
        <w:rPr>
          <w:sz w:val="28"/>
          <w:szCs w:val="28"/>
        </w:rPr>
        <w:t>оформление предписания,  подготовка и направление материалов в уполномоченные органы;</w:t>
      </w:r>
    </w:p>
    <w:p w:rsidR="00466128" w:rsidRDefault="00466128" w:rsidP="004E7B84">
      <w:pPr>
        <w:ind w:right="-1" w:firstLine="567"/>
        <w:jc w:val="both"/>
      </w:pPr>
      <w:r>
        <w:rPr>
          <w:sz w:val="28"/>
          <w:szCs w:val="28"/>
        </w:rPr>
        <w:t>внесение записи о выданном предписании в журнал учета проверок субъекта проверки (при его наличии).</w:t>
      </w:r>
    </w:p>
    <w:p w:rsidR="00466128" w:rsidRDefault="00466128" w:rsidP="00466128">
      <w:pPr>
        <w:ind w:right="-1" w:firstLine="706"/>
        <w:jc w:val="both"/>
        <w:rPr>
          <w:sz w:val="28"/>
          <w:szCs w:val="28"/>
        </w:rPr>
      </w:pPr>
    </w:p>
    <w:p w:rsidR="00466128" w:rsidRDefault="00466128" w:rsidP="00466128">
      <w:pPr>
        <w:pStyle w:val="ConsPlusNormal"/>
        <w:jc w:val="center"/>
      </w:pPr>
      <w:r>
        <w:rPr>
          <w:rFonts w:ascii="Times New Roman" w:hAnsi="Times New Roman" w:cs="Times New Roman"/>
          <w:sz w:val="28"/>
          <w:szCs w:val="28"/>
          <w:lang w:val="en-US"/>
        </w:rPr>
        <w:t>IV</w:t>
      </w:r>
      <w:r>
        <w:rPr>
          <w:rFonts w:ascii="Times New Roman" w:hAnsi="Times New Roman" w:cs="Times New Roman"/>
          <w:sz w:val="28"/>
          <w:szCs w:val="28"/>
        </w:rPr>
        <w:t>. Порядок и формы контроля за</w:t>
      </w:r>
    </w:p>
    <w:p w:rsidR="00466128" w:rsidRDefault="00466128" w:rsidP="00466128">
      <w:pPr>
        <w:pStyle w:val="ConsPlusNormal"/>
        <w:jc w:val="center"/>
      </w:pPr>
      <w:r>
        <w:rPr>
          <w:rFonts w:ascii="Times New Roman" w:hAnsi="Times New Roman" w:cs="Times New Roman"/>
          <w:sz w:val="28"/>
          <w:szCs w:val="28"/>
        </w:rPr>
        <w:t>осуществлением муниципального  контроля</w:t>
      </w:r>
    </w:p>
    <w:p w:rsidR="00466128" w:rsidRDefault="00466128" w:rsidP="00466128">
      <w:pPr>
        <w:pStyle w:val="ConsPlusNormal"/>
        <w:jc w:val="center"/>
        <w:rPr>
          <w:rFonts w:ascii="Times New Roman" w:hAnsi="Times New Roman" w:cs="Times New Roman"/>
          <w:sz w:val="28"/>
          <w:szCs w:val="28"/>
        </w:rPr>
      </w:pPr>
    </w:p>
    <w:p w:rsidR="00466128" w:rsidRDefault="00466128" w:rsidP="00466128">
      <w:pPr>
        <w:pStyle w:val="formattext"/>
        <w:spacing w:before="0" w:after="0" w:line="276" w:lineRule="auto"/>
        <w:ind w:firstLine="567"/>
        <w:jc w:val="both"/>
      </w:pPr>
      <w:r>
        <w:rPr>
          <w:color w:val="000000"/>
          <w:sz w:val="28"/>
          <w:szCs w:val="28"/>
        </w:rPr>
        <w:t>20.</w:t>
      </w:r>
      <w:r>
        <w:rPr>
          <w:sz w:val="28"/>
          <w:szCs w:val="28"/>
        </w:rPr>
        <w:t xml:space="preserve"> Начальник Отдела осуществляет контроль за исполнением должностным лицом Отдела, осуществляющим муниципальный  контроль, служебных обязанностей, ведет учет случаев ненадлежащего исполнения должностным лицом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такого должностного лица.</w:t>
      </w:r>
    </w:p>
    <w:p w:rsidR="00466128" w:rsidRDefault="00466128" w:rsidP="00466128">
      <w:pPr>
        <w:pStyle w:val="formattext"/>
        <w:spacing w:before="0" w:after="0" w:line="276" w:lineRule="auto"/>
        <w:ind w:firstLine="567"/>
        <w:jc w:val="both"/>
      </w:pPr>
      <w:r>
        <w:rPr>
          <w:sz w:val="28"/>
          <w:szCs w:val="28"/>
        </w:rPr>
        <w:t>21. Порядок осуществления текущего контроля за соблюдением и исполнением уполномоченным должностным лицом Отдела положений настоящего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 решений (далее – текущий контроль):</w:t>
      </w:r>
    </w:p>
    <w:p w:rsidR="00466128" w:rsidRDefault="00466128" w:rsidP="00466128">
      <w:pPr>
        <w:pStyle w:val="formattext"/>
        <w:spacing w:before="0" w:after="0" w:line="276" w:lineRule="auto"/>
        <w:ind w:firstLine="567"/>
        <w:jc w:val="both"/>
      </w:pPr>
      <w:r>
        <w:rPr>
          <w:sz w:val="28"/>
          <w:szCs w:val="28"/>
        </w:rPr>
        <w:t>1) текущий контроль осуществляется начальником Отдела путем плановых и внеплановых проверок, выявления и устранения нарушений прав субъектов проверки при проведении проверок, рассмотрения, принятия решений и подготовки ответов на обращения юридических лиц, индивидуальных предпринимателей, физических лиц, содержащие жалобы на решения, действия (бездействие) уполномоченного должностного лица Отдела, осуществляющего муниципальный  контроль;</w:t>
      </w:r>
    </w:p>
    <w:p w:rsidR="00466128" w:rsidRDefault="00466128" w:rsidP="00466128">
      <w:pPr>
        <w:pStyle w:val="formattext"/>
        <w:spacing w:before="0" w:after="0" w:line="276" w:lineRule="auto"/>
        <w:ind w:firstLine="567"/>
        <w:jc w:val="both"/>
      </w:pPr>
      <w:r>
        <w:rPr>
          <w:sz w:val="28"/>
          <w:szCs w:val="28"/>
        </w:rPr>
        <w:t>2) при осуществлении текущего контроля могут рассматриваться вопросы, связанные  с проведением проверок (комплексные проверки) или отдельные вопросы (тематические проверки).</w:t>
      </w:r>
    </w:p>
    <w:p w:rsidR="00466128" w:rsidRDefault="00466128" w:rsidP="00466128">
      <w:pPr>
        <w:pStyle w:val="formattext"/>
        <w:spacing w:before="0" w:after="0" w:line="276" w:lineRule="auto"/>
        <w:ind w:firstLine="567"/>
        <w:jc w:val="both"/>
      </w:pPr>
      <w:r>
        <w:rPr>
          <w:sz w:val="28"/>
          <w:szCs w:val="28"/>
        </w:rPr>
        <w:t xml:space="preserve">22. Порядок и периодичность осуществления плановых и внеплановых проверок полноты и качества осуществления муниципального  контроля: </w:t>
      </w:r>
    </w:p>
    <w:p w:rsidR="00466128" w:rsidRDefault="00466128" w:rsidP="00466128">
      <w:pPr>
        <w:pStyle w:val="formattext"/>
        <w:spacing w:before="0" w:after="0" w:line="276" w:lineRule="auto"/>
        <w:ind w:firstLine="567"/>
        <w:jc w:val="both"/>
      </w:pPr>
      <w:r>
        <w:rPr>
          <w:sz w:val="28"/>
          <w:szCs w:val="28"/>
        </w:rPr>
        <w:t>1) плановые проверки проводятся ежегодно;</w:t>
      </w:r>
    </w:p>
    <w:p w:rsidR="00466128" w:rsidRDefault="00466128" w:rsidP="00466128">
      <w:pPr>
        <w:pStyle w:val="formattext"/>
        <w:spacing w:before="0" w:after="0" w:line="276" w:lineRule="auto"/>
        <w:ind w:firstLine="567"/>
        <w:jc w:val="both"/>
      </w:pPr>
      <w:r>
        <w:rPr>
          <w:sz w:val="28"/>
          <w:szCs w:val="28"/>
        </w:rPr>
        <w:t>2) внеплановые проверки проводятся в связи с проверкой устранения ранее выявленных нарушений, а также в случае получения жалоб на действия (бездействие) уполномоченного должностного лица Отдела, осуществляющего муниципальный  контроль;</w:t>
      </w:r>
    </w:p>
    <w:p w:rsidR="00466128" w:rsidRDefault="00466128" w:rsidP="00466128">
      <w:pPr>
        <w:pStyle w:val="formattext"/>
        <w:spacing w:before="0" w:after="0" w:line="276" w:lineRule="auto"/>
        <w:ind w:firstLine="567"/>
        <w:jc w:val="both"/>
      </w:pPr>
      <w:r>
        <w:rPr>
          <w:sz w:val="28"/>
          <w:szCs w:val="28"/>
        </w:rPr>
        <w:t>3) результаты проверки оформляются в виде акта проверки, в котором отмечаются выявленные недостатки и предложения по их устранению;</w:t>
      </w:r>
    </w:p>
    <w:p w:rsidR="00466128" w:rsidRDefault="00466128" w:rsidP="00466128">
      <w:pPr>
        <w:pStyle w:val="formattext"/>
        <w:spacing w:before="0" w:after="0" w:line="276" w:lineRule="auto"/>
        <w:ind w:firstLine="567"/>
        <w:jc w:val="both"/>
      </w:pPr>
      <w:r>
        <w:rPr>
          <w:sz w:val="28"/>
          <w:szCs w:val="28"/>
        </w:rPr>
        <w:t>4) о мерах, принятых в отношении должностного лица Отдела, виновного в нарушении законодательства Российской Федерации, положений настоящего Административного регламента, в течение 10 дней Отдел сообщает в письменной форме субъекту проверки,  права и (или) законные интересы которого нарушены.</w:t>
      </w:r>
    </w:p>
    <w:p w:rsidR="00466128" w:rsidRDefault="00466128" w:rsidP="00466128">
      <w:pPr>
        <w:pStyle w:val="formattext"/>
        <w:spacing w:before="0" w:after="0" w:line="276" w:lineRule="auto"/>
        <w:ind w:firstLine="567"/>
        <w:jc w:val="both"/>
      </w:pPr>
      <w:r>
        <w:rPr>
          <w:sz w:val="28"/>
          <w:szCs w:val="28"/>
        </w:rPr>
        <w:t>23. Ответственность Отдела и  должностных лиц Отдела за решения и действия (бездействие), принимаемые (осуществляемые) ими в ходе осуществления муниципального  контроля:</w:t>
      </w:r>
    </w:p>
    <w:p w:rsidR="00466128" w:rsidRDefault="00466128" w:rsidP="00466128">
      <w:pPr>
        <w:pStyle w:val="formattext"/>
        <w:spacing w:before="0" w:after="0" w:line="276" w:lineRule="auto"/>
        <w:ind w:firstLine="567"/>
        <w:jc w:val="both"/>
      </w:pPr>
      <w:r>
        <w:rPr>
          <w:sz w:val="28"/>
          <w:szCs w:val="28"/>
        </w:rPr>
        <w:t>1) Отдел,  должностное лицо Отдела, осуществляющее муниципальный  контроль,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несет ответственность в соответствии с законодательством Российской Федерации;</w:t>
      </w:r>
    </w:p>
    <w:p w:rsidR="00466128" w:rsidRDefault="00466128" w:rsidP="00466128">
      <w:pPr>
        <w:pStyle w:val="formattext"/>
        <w:spacing w:before="0" w:after="0" w:line="276" w:lineRule="auto"/>
        <w:ind w:firstLine="567"/>
        <w:jc w:val="both"/>
      </w:pPr>
      <w:r>
        <w:rPr>
          <w:sz w:val="28"/>
          <w:szCs w:val="28"/>
        </w:rPr>
        <w:t>2) в случае выявления нарушений порядка и сроков исполнения муниципального  контроля виновное лицо привлекаются к дисциплинарной ответственности в соответствии с законодательством Российской Федерации.</w:t>
      </w:r>
    </w:p>
    <w:p w:rsidR="00466128" w:rsidRDefault="00466128" w:rsidP="00466128">
      <w:pPr>
        <w:pStyle w:val="formattext"/>
        <w:spacing w:before="0" w:after="0" w:line="276" w:lineRule="auto"/>
        <w:ind w:firstLine="567"/>
        <w:jc w:val="both"/>
        <w:rPr>
          <w:sz w:val="28"/>
          <w:szCs w:val="28"/>
        </w:rPr>
      </w:pPr>
    </w:p>
    <w:p w:rsidR="00466128" w:rsidRDefault="00466128" w:rsidP="00466128">
      <w:pPr>
        <w:pStyle w:val="ConsPlusNormal"/>
        <w:ind w:firstLine="0"/>
        <w:jc w:val="center"/>
      </w:pPr>
      <w:r>
        <w:rPr>
          <w:rFonts w:ascii="Times New Roman" w:hAnsi="Times New Roman" w:cs="Times New Roman"/>
          <w:sz w:val="28"/>
          <w:szCs w:val="28"/>
          <w:lang w:val="en-US"/>
        </w:rPr>
        <w:t>V</w:t>
      </w:r>
      <w:r>
        <w:rPr>
          <w:rFonts w:ascii="Times New Roman" w:hAnsi="Times New Roman" w:cs="Times New Roman"/>
          <w:sz w:val="28"/>
          <w:szCs w:val="28"/>
        </w:rPr>
        <w:t xml:space="preserve">. Досудебный (внесудебный) порядок обжалования </w:t>
      </w:r>
    </w:p>
    <w:p w:rsidR="00466128" w:rsidRDefault="00466128" w:rsidP="00466128">
      <w:pPr>
        <w:pStyle w:val="ConsPlusNormal"/>
        <w:ind w:firstLine="0"/>
        <w:jc w:val="center"/>
      </w:pPr>
      <w:r>
        <w:rPr>
          <w:rFonts w:ascii="Times New Roman" w:hAnsi="Times New Roman" w:cs="Times New Roman"/>
          <w:sz w:val="28"/>
          <w:szCs w:val="28"/>
        </w:rPr>
        <w:t xml:space="preserve">решений и действий (бездействий) органа муниципального </w:t>
      </w:r>
    </w:p>
    <w:p w:rsidR="00466128" w:rsidRDefault="00466128" w:rsidP="00466128">
      <w:pPr>
        <w:pStyle w:val="ConsPlusNormal"/>
        <w:ind w:firstLine="0"/>
        <w:jc w:val="center"/>
      </w:pPr>
      <w:r>
        <w:rPr>
          <w:rFonts w:ascii="Times New Roman" w:hAnsi="Times New Roman" w:cs="Times New Roman"/>
          <w:sz w:val="28"/>
          <w:szCs w:val="28"/>
        </w:rPr>
        <w:t>контроля, его должностных лиц.</w:t>
      </w:r>
    </w:p>
    <w:p w:rsidR="00466128" w:rsidRDefault="00466128" w:rsidP="00466128">
      <w:pPr>
        <w:pStyle w:val="ConsPlusNormal"/>
        <w:ind w:firstLine="0"/>
        <w:jc w:val="center"/>
        <w:rPr>
          <w:rFonts w:ascii="Times New Roman" w:hAnsi="Times New Roman" w:cs="Times New Roman"/>
          <w:sz w:val="28"/>
          <w:szCs w:val="28"/>
        </w:rPr>
      </w:pPr>
    </w:p>
    <w:p w:rsidR="00466128" w:rsidRDefault="00466128" w:rsidP="004E7B84">
      <w:pPr>
        <w:pStyle w:val="ConsPlusNormal"/>
        <w:ind w:firstLine="567"/>
        <w:jc w:val="both"/>
      </w:pPr>
      <w:r>
        <w:rPr>
          <w:rFonts w:ascii="Times New Roman" w:hAnsi="Times New Roman" w:cs="Times New Roman"/>
          <w:sz w:val="28"/>
          <w:szCs w:val="28"/>
        </w:rPr>
        <w:t>24. Заявители имеют право обратиться в Отдел с жалобой лично или направить письменное обращение (жалобу).</w:t>
      </w:r>
    </w:p>
    <w:p w:rsidR="00466128" w:rsidRDefault="00466128" w:rsidP="004E7B84">
      <w:pPr>
        <w:pStyle w:val="ConsPlusNormal"/>
        <w:ind w:firstLine="567"/>
        <w:jc w:val="both"/>
      </w:pPr>
      <w:r>
        <w:rPr>
          <w:rFonts w:ascii="Times New Roman" w:hAnsi="Times New Roman" w:cs="Times New Roman"/>
          <w:sz w:val="28"/>
          <w:szCs w:val="28"/>
        </w:rPr>
        <w:t>25. Предметом досудебного (внесудебного) обжалования является несогласие юридического лица или индивидуального предпринимателя, проверка которого проводилась, с действиями, фактами, выводами, предложениями, изложенными в акте проверки, либо с выданным предписанием об устранении выявленных нарушений.</w:t>
      </w:r>
    </w:p>
    <w:p w:rsidR="00466128" w:rsidRDefault="00466128" w:rsidP="004E7B84">
      <w:pPr>
        <w:pStyle w:val="ConsPlusNormal"/>
        <w:ind w:firstLine="567"/>
        <w:jc w:val="both"/>
      </w:pPr>
      <w:r>
        <w:rPr>
          <w:rFonts w:ascii="Times New Roman" w:hAnsi="Times New Roman" w:cs="Times New Roman"/>
          <w:sz w:val="28"/>
          <w:szCs w:val="28"/>
        </w:rPr>
        <w:t>26. Основанием для начала процедуры досудебного (внесудебного) обжалования является устное или письменное обращение юридического лица или индивидуального предпринимателя, проверка которого проводилась, в Отдел.</w:t>
      </w:r>
    </w:p>
    <w:p w:rsidR="00466128" w:rsidRDefault="00466128" w:rsidP="004E7B84">
      <w:pPr>
        <w:pStyle w:val="ConsPlusNormal"/>
        <w:ind w:firstLine="567"/>
        <w:jc w:val="both"/>
      </w:pPr>
      <w:r>
        <w:rPr>
          <w:rFonts w:ascii="Times New Roman" w:hAnsi="Times New Roman" w:cs="Times New Roman"/>
          <w:sz w:val="28"/>
          <w:szCs w:val="28"/>
        </w:rPr>
        <w:t>27. Начальник Отдела проводит личный прием заявителей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информационных стендах.</w:t>
      </w:r>
    </w:p>
    <w:p w:rsidR="00466128" w:rsidRDefault="00466128" w:rsidP="004E7B84">
      <w:pPr>
        <w:pStyle w:val="ConsPlusNormal"/>
        <w:ind w:firstLine="567"/>
        <w:jc w:val="both"/>
      </w:pPr>
      <w:r>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66128" w:rsidRDefault="00466128" w:rsidP="004E7B84">
      <w:pPr>
        <w:pStyle w:val="ConsPlusNormal"/>
        <w:ind w:firstLine="567"/>
        <w:jc w:val="both"/>
      </w:pPr>
      <w:r>
        <w:rPr>
          <w:rFonts w:ascii="Times New Roman" w:hAnsi="Times New Roman" w:cs="Times New Roman"/>
          <w:sz w:val="28"/>
          <w:szCs w:val="28"/>
        </w:rPr>
        <w:t>28. При письменном обращении срок его рассмотрения не должен превышать 10  рабочих дней с момента регистрации.</w:t>
      </w:r>
    </w:p>
    <w:p w:rsidR="00466128" w:rsidRDefault="00466128" w:rsidP="004E7B84">
      <w:pPr>
        <w:pStyle w:val="ConsPlusNormal"/>
        <w:ind w:firstLine="567"/>
        <w:jc w:val="both"/>
      </w:pPr>
      <w:r>
        <w:rPr>
          <w:rFonts w:ascii="Times New Roman" w:hAnsi="Times New Roman" w:cs="Times New Roman"/>
          <w:sz w:val="28"/>
          <w:szCs w:val="28"/>
        </w:rPr>
        <w:t>Заявитель в своем письменном обращении (жалобе) в обязательном порядке указывает:</w:t>
      </w:r>
    </w:p>
    <w:p w:rsidR="00466128" w:rsidRDefault="00466128" w:rsidP="004E7B84">
      <w:pPr>
        <w:pStyle w:val="ConsPlusNormal"/>
        <w:ind w:firstLine="567"/>
        <w:jc w:val="both"/>
      </w:pPr>
      <w:r>
        <w:rPr>
          <w:rFonts w:ascii="Times New Roman" w:hAnsi="Times New Roman" w:cs="Times New Roman"/>
          <w:sz w:val="28"/>
          <w:szCs w:val="28"/>
        </w:rPr>
        <w:t>1) наименование органа,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свою фамилию, имя, отчество, полное наименование организации (для юридических лиц);</w:t>
      </w:r>
    </w:p>
    <w:p w:rsidR="00466128" w:rsidRDefault="00466128" w:rsidP="004E7B84">
      <w:pPr>
        <w:pStyle w:val="ConsPlusNormal"/>
        <w:ind w:firstLine="567"/>
        <w:jc w:val="both"/>
      </w:pPr>
      <w:r>
        <w:rPr>
          <w:rFonts w:ascii="Times New Roman" w:hAnsi="Times New Roman" w:cs="Times New Roman"/>
          <w:sz w:val="28"/>
          <w:szCs w:val="28"/>
        </w:rPr>
        <w:t>2) почтовый адрес, по которому должен быть направлен ответ; излагает суть жалобы, ставит личную подпись и дату.</w:t>
      </w:r>
    </w:p>
    <w:p w:rsidR="00466128" w:rsidRDefault="00466128" w:rsidP="004E7B84">
      <w:pPr>
        <w:pStyle w:val="ConsPlusNormal"/>
        <w:ind w:firstLine="567"/>
        <w:jc w:val="both"/>
      </w:pPr>
      <w:r>
        <w:rPr>
          <w:rFonts w:ascii="Times New Roman" w:hAnsi="Times New Roman" w:cs="Times New Roman"/>
          <w:sz w:val="28"/>
          <w:szCs w:val="28"/>
        </w:rPr>
        <w:t>По результатам рассмотрения жалобы принимается решение об удовлетворении требований заявителя либо об отказе в удовлетворении.</w:t>
      </w:r>
    </w:p>
    <w:p w:rsidR="00466128" w:rsidRDefault="00466128" w:rsidP="004E7B84">
      <w:pPr>
        <w:pStyle w:val="ConsPlusNormal"/>
        <w:ind w:firstLine="567"/>
        <w:jc w:val="both"/>
      </w:pPr>
      <w:r>
        <w:rPr>
          <w:rFonts w:ascii="Times New Roman" w:hAnsi="Times New Roman" w:cs="Times New Roman"/>
          <w:sz w:val="28"/>
          <w:szCs w:val="28"/>
        </w:rPr>
        <w:t>29. Если в жалобе не указаны фамилия заявителя, ее направившего, и почтовый адрес, по которому должен быть направлен ответ, ответ на обращение не дается.</w:t>
      </w:r>
    </w:p>
    <w:p w:rsidR="00466128" w:rsidRDefault="00466128" w:rsidP="004E7B84">
      <w:pPr>
        <w:pStyle w:val="ConsPlusNormal"/>
        <w:ind w:firstLine="567"/>
        <w:jc w:val="both"/>
      </w:pPr>
      <w:r>
        <w:rPr>
          <w:rFonts w:ascii="Times New Roman" w:hAnsi="Times New Roman" w:cs="Times New Roman"/>
          <w:sz w:val="28"/>
          <w:szCs w:val="28"/>
        </w:rPr>
        <w:t>Если в жалобе заявителя содержатся нецензурные либо оскорбительные выражения, угрозы жизни, здоровью и имуществу должностного лица, а также членам его семьи, такое обращение Отдел вправе оставить без ответа по существу поставленных в нем вопросов и сообщить заявителю о недопустимости злоупотребления правом.</w:t>
      </w:r>
    </w:p>
    <w:p w:rsidR="00466128" w:rsidRDefault="00466128" w:rsidP="004E7B84">
      <w:pPr>
        <w:pStyle w:val="ConsPlusNormal"/>
        <w:ind w:firstLine="567"/>
        <w:jc w:val="both"/>
      </w:pPr>
      <w:r>
        <w:rPr>
          <w:rFonts w:ascii="Times New Roman" w:hAnsi="Times New Roman" w:cs="Times New Roman"/>
          <w:sz w:val="28"/>
          <w:szCs w:val="28"/>
        </w:rPr>
        <w:t>Если в жалобе содержится вопрос, на который заявителю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уполномоченное на то должностное лицо Отдела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направлялись в один и тот же государственный орган или одному и тому же должностному лицу. Заявитель уведомляется о данном решении.</w:t>
      </w:r>
    </w:p>
    <w:p w:rsidR="00466128" w:rsidRDefault="00466128" w:rsidP="004E7B84">
      <w:pPr>
        <w:pStyle w:val="ConsPlusNormal"/>
        <w:ind w:firstLine="567"/>
        <w:jc w:val="both"/>
      </w:pPr>
      <w:r>
        <w:rPr>
          <w:rFonts w:ascii="Times New Roman" w:hAnsi="Times New Roman" w:cs="Times New Roman"/>
          <w:sz w:val="28"/>
          <w:szCs w:val="28"/>
        </w:rPr>
        <w:t>30. При необходимости начальник Отдела принимает решение о проведении дополнительных мероприятий, связанных с осуществлением муниципального контроля.</w:t>
      </w:r>
    </w:p>
    <w:p w:rsidR="00466128" w:rsidRDefault="00466128" w:rsidP="004E7B84">
      <w:pPr>
        <w:pStyle w:val="ConsPlusNormal"/>
        <w:ind w:firstLine="567"/>
        <w:jc w:val="both"/>
      </w:pPr>
      <w:r>
        <w:rPr>
          <w:rFonts w:ascii="Times New Roman" w:hAnsi="Times New Roman" w:cs="Times New Roman"/>
          <w:sz w:val="28"/>
          <w:szCs w:val="28"/>
        </w:rPr>
        <w:t>31. Письменный ответ, содержащий результаты рассмотрения обращения, направляется гражданину, индивидуальному предпринимателю либо руководителю юридического лица, обратившемуся с жалобой, не позднее 30 дней со дня регистрации обращения, жалобы в Администрацию города Донецка.</w:t>
      </w:r>
    </w:p>
    <w:p w:rsidR="00466128" w:rsidRDefault="00466128" w:rsidP="004E7B84">
      <w:pPr>
        <w:pStyle w:val="ConsPlusNormal"/>
        <w:ind w:firstLine="567"/>
        <w:jc w:val="both"/>
      </w:pPr>
      <w:r>
        <w:rPr>
          <w:rFonts w:ascii="Times New Roman" w:hAnsi="Times New Roman" w:cs="Times New Roman"/>
          <w:sz w:val="28"/>
          <w:szCs w:val="28"/>
        </w:rPr>
        <w:t>32. Обжалование действий (бездействия) должностного лица Отдела, их решений в суде, осуществляется в порядке, установленном действующим законодательством.</w:t>
      </w:r>
    </w:p>
    <w:p w:rsidR="00466128" w:rsidRDefault="00466128" w:rsidP="00466128">
      <w:pPr>
        <w:pStyle w:val="ConsPlusNormal"/>
        <w:rPr>
          <w:rFonts w:ascii="Times New Roman" w:hAnsi="Times New Roman" w:cs="Times New Roman"/>
          <w:sz w:val="28"/>
          <w:szCs w:val="28"/>
        </w:rPr>
      </w:pPr>
    </w:p>
    <w:p w:rsidR="00466128" w:rsidRDefault="00466128" w:rsidP="00466128">
      <w:pPr>
        <w:pStyle w:val="ConsPlusNormal"/>
        <w:ind w:firstLine="0"/>
      </w:pPr>
      <w:r>
        <w:rPr>
          <w:rFonts w:ascii="Times New Roman" w:hAnsi="Times New Roman" w:cs="Times New Roman"/>
          <w:sz w:val="28"/>
          <w:szCs w:val="28"/>
        </w:rPr>
        <w:t>Управляющий делами                                                                  Коновалова Ю.Н.</w:t>
      </w:r>
    </w:p>
    <w:p w:rsidR="00466128" w:rsidRDefault="00466128" w:rsidP="00466128">
      <w:pPr>
        <w:jc w:val="both"/>
        <w:rPr>
          <w:sz w:val="28"/>
          <w:szCs w:val="28"/>
        </w:rPr>
      </w:pPr>
    </w:p>
    <w:p w:rsidR="00466128" w:rsidRDefault="00466128" w:rsidP="00466128">
      <w:pPr>
        <w:jc w:val="both"/>
        <w:rPr>
          <w:sz w:val="28"/>
          <w:szCs w:val="28"/>
        </w:rPr>
      </w:pPr>
    </w:p>
    <w:p w:rsidR="00466128" w:rsidRDefault="00466128" w:rsidP="00466128">
      <w:pPr>
        <w:jc w:val="both"/>
        <w:rPr>
          <w:sz w:val="28"/>
          <w:szCs w:val="28"/>
        </w:rPr>
      </w:pPr>
    </w:p>
    <w:p w:rsidR="00466128" w:rsidRDefault="00466128" w:rsidP="00466128">
      <w:pPr>
        <w:jc w:val="both"/>
        <w:rPr>
          <w:sz w:val="28"/>
          <w:szCs w:val="28"/>
        </w:rPr>
      </w:pPr>
    </w:p>
    <w:p w:rsidR="00466128" w:rsidRDefault="00466128" w:rsidP="00466128">
      <w:pPr>
        <w:jc w:val="both"/>
        <w:rPr>
          <w:sz w:val="28"/>
          <w:szCs w:val="28"/>
        </w:rPr>
      </w:pPr>
    </w:p>
    <w:p w:rsidR="00466128" w:rsidRPr="004E7B84" w:rsidRDefault="00466128" w:rsidP="004E7B84">
      <w:pPr>
        <w:ind w:left="4820"/>
        <w:rPr>
          <w:sz w:val="24"/>
          <w:szCs w:val="24"/>
        </w:rPr>
      </w:pPr>
      <w:r>
        <w:t xml:space="preserve">                                                                                      </w:t>
      </w:r>
      <w:r w:rsidRPr="004E7B84">
        <w:rPr>
          <w:sz w:val="24"/>
          <w:szCs w:val="24"/>
        </w:rPr>
        <w:t>Приложение к Административному регламенту</w:t>
      </w:r>
    </w:p>
    <w:p w:rsidR="00466128" w:rsidRPr="004E7B84" w:rsidRDefault="00466128" w:rsidP="004E7B84">
      <w:pPr>
        <w:ind w:left="4820"/>
        <w:rPr>
          <w:sz w:val="24"/>
          <w:szCs w:val="24"/>
        </w:rPr>
      </w:pPr>
      <w:r w:rsidRPr="004E7B84">
        <w:rPr>
          <w:sz w:val="24"/>
          <w:szCs w:val="24"/>
        </w:rPr>
        <w:t>по осуществлению муниципального</w:t>
      </w:r>
      <w:r w:rsidR="004E7B84">
        <w:rPr>
          <w:sz w:val="24"/>
          <w:szCs w:val="24"/>
        </w:rPr>
        <w:t xml:space="preserve"> </w:t>
      </w:r>
      <w:r w:rsidRPr="004E7B84">
        <w:rPr>
          <w:sz w:val="24"/>
          <w:szCs w:val="24"/>
        </w:rPr>
        <w:t>контроля за обеспечением</w:t>
      </w:r>
      <w:r w:rsidR="004E7B84">
        <w:rPr>
          <w:sz w:val="24"/>
          <w:szCs w:val="24"/>
        </w:rPr>
        <w:t xml:space="preserve"> </w:t>
      </w:r>
      <w:r w:rsidRPr="004E7B84">
        <w:rPr>
          <w:sz w:val="24"/>
          <w:szCs w:val="24"/>
        </w:rPr>
        <w:t>сохранности автомобильных</w:t>
      </w:r>
      <w:r w:rsidR="004E7B84">
        <w:rPr>
          <w:sz w:val="24"/>
          <w:szCs w:val="24"/>
        </w:rPr>
        <w:t xml:space="preserve"> </w:t>
      </w:r>
      <w:r w:rsidRPr="004E7B84">
        <w:rPr>
          <w:sz w:val="24"/>
          <w:szCs w:val="24"/>
        </w:rPr>
        <w:t>дорог местного значения</w:t>
      </w:r>
      <w:r w:rsidR="004E7B84">
        <w:rPr>
          <w:sz w:val="24"/>
          <w:szCs w:val="24"/>
        </w:rPr>
        <w:t xml:space="preserve"> </w:t>
      </w:r>
      <w:r w:rsidRPr="004E7B84">
        <w:rPr>
          <w:sz w:val="24"/>
          <w:szCs w:val="24"/>
        </w:rPr>
        <w:t xml:space="preserve"> в муниципальном </w:t>
      </w:r>
      <w:r w:rsidR="004E7B84">
        <w:rPr>
          <w:sz w:val="24"/>
          <w:szCs w:val="24"/>
        </w:rPr>
        <w:t>о</w:t>
      </w:r>
      <w:r w:rsidRPr="004E7B84">
        <w:rPr>
          <w:sz w:val="24"/>
          <w:szCs w:val="24"/>
        </w:rPr>
        <w:t>бразовании «Город Донецк»</w:t>
      </w:r>
    </w:p>
    <w:p w:rsidR="00466128" w:rsidRPr="004E7B84" w:rsidRDefault="00466128" w:rsidP="004E7B84">
      <w:pPr>
        <w:ind w:left="4820"/>
        <w:rPr>
          <w:sz w:val="24"/>
          <w:szCs w:val="24"/>
        </w:rPr>
      </w:pPr>
    </w:p>
    <w:p w:rsidR="00466128" w:rsidRDefault="00466128" w:rsidP="00466128">
      <w:pPr>
        <w:jc w:val="center"/>
      </w:pPr>
      <w:r>
        <w:rPr>
          <w:sz w:val="28"/>
          <w:szCs w:val="28"/>
        </w:rPr>
        <w:t>ФОРМА ПРЕДПИСАНИЯ</w:t>
      </w:r>
    </w:p>
    <w:p w:rsidR="00466128" w:rsidRDefault="00466128" w:rsidP="00466128">
      <w:r>
        <w:t xml:space="preserve">      </w:t>
      </w:r>
    </w:p>
    <w:p w:rsidR="00466128" w:rsidRDefault="00466128" w:rsidP="00466128">
      <w:r>
        <w:t xml:space="preserve">                                                                                 </w:t>
      </w:r>
      <w:r w:rsidR="004E7B84">
        <w:tab/>
      </w:r>
      <w:r w:rsidR="004E7B84">
        <w:tab/>
      </w:r>
      <w:r>
        <w:t xml:space="preserve">   __________________________________</w:t>
      </w:r>
    </w:p>
    <w:p w:rsidR="00466128" w:rsidRDefault="00466128" w:rsidP="00466128">
      <w:r>
        <w:t xml:space="preserve">                                                                                  </w:t>
      </w:r>
      <w:r w:rsidR="004E7B84">
        <w:tab/>
      </w:r>
      <w:r w:rsidR="004E7B84">
        <w:tab/>
      </w:r>
      <w:r>
        <w:t xml:space="preserve">  </w:t>
      </w:r>
      <w:r>
        <w:rPr>
          <w:sz w:val="16"/>
          <w:szCs w:val="16"/>
        </w:rPr>
        <w:t>Должность, Ф.И.О. руководителя проверяемой организации;</w:t>
      </w:r>
    </w:p>
    <w:p w:rsidR="00466128" w:rsidRDefault="00466128" w:rsidP="00466128">
      <w:r>
        <w:rPr>
          <w:sz w:val="16"/>
          <w:szCs w:val="16"/>
        </w:rPr>
        <w:t xml:space="preserve">                                                                                                                              Ф.И.О. (последнее при наличии) индивидуального       </w:t>
      </w:r>
    </w:p>
    <w:p w:rsidR="00466128" w:rsidRDefault="00466128" w:rsidP="00466128">
      <w:r>
        <w:rPr>
          <w:sz w:val="16"/>
          <w:szCs w:val="16"/>
        </w:rPr>
        <w:t xml:space="preserve">                                                                                                                              предпринимателя                                                                                                                                                                                                                             </w:t>
      </w:r>
    </w:p>
    <w:p w:rsidR="00466128" w:rsidRDefault="00466128" w:rsidP="00466128">
      <w:pPr>
        <w:rPr>
          <w:sz w:val="16"/>
          <w:szCs w:val="16"/>
        </w:rPr>
      </w:pPr>
    </w:p>
    <w:p w:rsidR="00466128" w:rsidRDefault="00466128" w:rsidP="00466128">
      <w:pPr>
        <w:rPr>
          <w:sz w:val="24"/>
          <w:szCs w:val="24"/>
        </w:rPr>
      </w:pPr>
      <w:r>
        <w:rPr>
          <w:sz w:val="16"/>
          <w:szCs w:val="16"/>
        </w:rPr>
        <w:t xml:space="preserve">                                                                                                                              </w:t>
      </w:r>
    </w:p>
    <w:p w:rsidR="00466128" w:rsidRDefault="00466128" w:rsidP="00466128">
      <w:r>
        <w:rPr>
          <w:sz w:val="16"/>
          <w:szCs w:val="16"/>
        </w:rPr>
        <w:t xml:space="preserve">                                                                                                                               ___________________________________________________</w:t>
      </w:r>
    </w:p>
    <w:p w:rsidR="00466128" w:rsidRDefault="00466128" w:rsidP="00466128">
      <w:r>
        <w:rPr>
          <w:sz w:val="16"/>
          <w:szCs w:val="16"/>
        </w:rPr>
        <w:t xml:space="preserve">                                                                                                                               (наименование и адрес проверяемой организации</w:t>
      </w:r>
    </w:p>
    <w:p w:rsidR="00466128" w:rsidRDefault="00466128" w:rsidP="00466128">
      <w:r>
        <w:rPr>
          <w:sz w:val="16"/>
          <w:szCs w:val="16"/>
        </w:rPr>
        <w:t xml:space="preserve">                                                                                                                               фамилия, имя, отчество (последнее – при наличии)               </w:t>
      </w:r>
    </w:p>
    <w:p w:rsidR="00466128" w:rsidRDefault="00466128" w:rsidP="00466128">
      <w:r>
        <w:rPr>
          <w:sz w:val="16"/>
          <w:szCs w:val="16"/>
        </w:rPr>
        <w:t xml:space="preserve">                                                                                                                               индивидуального предпринимателя,    </w:t>
      </w:r>
    </w:p>
    <w:p w:rsidR="00466128" w:rsidRDefault="00466128" w:rsidP="00466128">
      <w:r>
        <w:rPr>
          <w:sz w:val="16"/>
          <w:szCs w:val="16"/>
        </w:rPr>
        <w:t xml:space="preserve">                                                                                                                               </w:t>
      </w:r>
    </w:p>
    <w:p w:rsidR="00466128" w:rsidRDefault="00466128" w:rsidP="00466128">
      <w:pPr>
        <w:rPr>
          <w:sz w:val="16"/>
          <w:szCs w:val="16"/>
        </w:rPr>
      </w:pPr>
    </w:p>
    <w:p w:rsidR="00466128" w:rsidRDefault="00466128" w:rsidP="00466128">
      <w:pPr>
        <w:rPr>
          <w:sz w:val="16"/>
          <w:szCs w:val="16"/>
        </w:rPr>
      </w:pPr>
    </w:p>
    <w:p w:rsidR="00466128" w:rsidRDefault="00466128" w:rsidP="00466128">
      <w:pPr>
        <w:jc w:val="center"/>
        <w:rPr>
          <w:sz w:val="24"/>
          <w:szCs w:val="24"/>
        </w:rPr>
      </w:pPr>
      <w:r>
        <w:rPr>
          <w:sz w:val="32"/>
          <w:szCs w:val="32"/>
        </w:rPr>
        <w:t>ПРЕДПИСАНИЕ</w:t>
      </w:r>
    </w:p>
    <w:p w:rsidR="00466128" w:rsidRDefault="00466128" w:rsidP="00466128">
      <w:pPr>
        <w:jc w:val="center"/>
        <w:rPr>
          <w:sz w:val="28"/>
          <w:szCs w:val="28"/>
        </w:rPr>
      </w:pPr>
    </w:p>
    <w:p w:rsidR="00466128" w:rsidRDefault="00466128" w:rsidP="00466128">
      <w:pPr>
        <w:jc w:val="both"/>
        <w:rPr>
          <w:sz w:val="28"/>
          <w:szCs w:val="28"/>
        </w:rPr>
      </w:pPr>
    </w:p>
    <w:p w:rsidR="00466128" w:rsidRDefault="00466128" w:rsidP="00466128">
      <w:pPr>
        <w:jc w:val="both"/>
        <w:rPr>
          <w:sz w:val="24"/>
          <w:szCs w:val="24"/>
        </w:rPr>
      </w:pPr>
      <w:r>
        <w:rPr>
          <w:sz w:val="28"/>
          <w:szCs w:val="28"/>
        </w:rPr>
        <w:t>В соответствии с ___________________________________________________</w:t>
      </w:r>
    </w:p>
    <w:p w:rsidR="00466128" w:rsidRDefault="00466128" w:rsidP="00466128">
      <w:pPr>
        <w:jc w:val="both"/>
      </w:pPr>
      <w:r>
        <w:rPr>
          <w:sz w:val="28"/>
          <w:szCs w:val="28"/>
        </w:rPr>
        <w:t xml:space="preserve">                                  </w:t>
      </w:r>
      <w:r>
        <w:rPr>
          <w:sz w:val="16"/>
          <w:szCs w:val="16"/>
        </w:rPr>
        <w:t>(наименование и реквизиты приказа о проведении проверки)</w:t>
      </w:r>
    </w:p>
    <w:p w:rsidR="00466128" w:rsidRDefault="00466128" w:rsidP="00466128">
      <w:pPr>
        <w:jc w:val="both"/>
      </w:pPr>
      <w:r>
        <w:rPr>
          <w:sz w:val="28"/>
          <w:szCs w:val="28"/>
        </w:rPr>
        <w:t>в _________________________________________________________________</w:t>
      </w:r>
    </w:p>
    <w:p w:rsidR="00466128" w:rsidRDefault="00466128" w:rsidP="00466128">
      <w:pPr>
        <w:jc w:val="both"/>
      </w:pPr>
      <w:r>
        <w:rPr>
          <w:sz w:val="28"/>
          <w:szCs w:val="28"/>
        </w:rPr>
        <w:t xml:space="preserve">                                  </w:t>
      </w:r>
      <w:r>
        <w:rPr>
          <w:sz w:val="16"/>
          <w:szCs w:val="16"/>
        </w:rPr>
        <w:t>(наименование проверяемой организации)</w:t>
      </w:r>
    </w:p>
    <w:p w:rsidR="00466128" w:rsidRDefault="00466128" w:rsidP="00466128">
      <w:pPr>
        <w:jc w:val="both"/>
      </w:pPr>
      <w:r>
        <w:rPr>
          <w:sz w:val="28"/>
          <w:szCs w:val="28"/>
        </w:rPr>
        <w:t>была проведена выездная/документарная проверка_______________________</w:t>
      </w:r>
    </w:p>
    <w:p w:rsidR="00466128" w:rsidRDefault="00466128" w:rsidP="00466128">
      <w:pPr>
        <w:jc w:val="both"/>
      </w:pPr>
      <w:r>
        <w:rPr>
          <w:sz w:val="28"/>
          <w:szCs w:val="28"/>
        </w:rPr>
        <w:t>__________________________________________________________________</w:t>
      </w:r>
    </w:p>
    <w:p w:rsidR="00466128" w:rsidRDefault="00466128" w:rsidP="00466128">
      <w:pPr>
        <w:jc w:val="both"/>
      </w:pPr>
      <w:r>
        <w:rPr>
          <w:sz w:val="16"/>
          <w:szCs w:val="16"/>
        </w:rPr>
        <w:t xml:space="preserve">                                                           (указать предмет проверки)</w:t>
      </w:r>
    </w:p>
    <w:p w:rsidR="00466128" w:rsidRDefault="00466128" w:rsidP="00466128">
      <w:pPr>
        <w:jc w:val="both"/>
        <w:rPr>
          <w:sz w:val="16"/>
          <w:szCs w:val="16"/>
        </w:rPr>
      </w:pPr>
    </w:p>
    <w:p w:rsidR="00466128" w:rsidRDefault="00466128" w:rsidP="00466128">
      <w:pPr>
        <w:jc w:val="both"/>
        <w:rPr>
          <w:sz w:val="24"/>
          <w:szCs w:val="24"/>
        </w:rPr>
      </w:pPr>
      <w:r>
        <w:rPr>
          <w:sz w:val="28"/>
          <w:szCs w:val="28"/>
        </w:rPr>
        <w:t>В ходе выездной/документарной проверки были выявлены следующие нарушения:____________________________________________________________________________________________________________________________________________________________________________________________</w:t>
      </w:r>
    </w:p>
    <w:p w:rsidR="00466128" w:rsidRDefault="00466128" w:rsidP="00466128">
      <w:pPr>
        <w:jc w:val="both"/>
      </w:pPr>
      <w:r>
        <w:rPr>
          <w:sz w:val="16"/>
          <w:szCs w:val="16"/>
        </w:rPr>
        <w:t>(Акт о результатах выездной/документарной проверки от «____» _____________ 20___г.)</w:t>
      </w:r>
    </w:p>
    <w:p w:rsidR="00466128" w:rsidRDefault="00466128" w:rsidP="00466128">
      <w:pPr>
        <w:jc w:val="both"/>
        <w:rPr>
          <w:sz w:val="16"/>
          <w:szCs w:val="16"/>
        </w:rPr>
      </w:pPr>
    </w:p>
    <w:p w:rsidR="00466128" w:rsidRDefault="00466128" w:rsidP="00466128">
      <w:pPr>
        <w:jc w:val="both"/>
        <w:rPr>
          <w:sz w:val="24"/>
          <w:szCs w:val="24"/>
        </w:rPr>
      </w:pPr>
      <w:r>
        <w:rPr>
          <w:sz w:val="28"/>
          <w:szCs w:val="28"/>
        </w:rPr>
        <w:tab/>
        <w:t>На основании вышеизложенного предписываю:</w:t>
      </w:r>
    </w:p>
    <w:p w:rsidR="00466128" w:rsidRDefault="00466128" w:rsidP="00466128">
      <w:pPr>
        <w:jc w:val="both"/>
      </w:pPr>
      <w:r>
        <w:rPr>
          <w:sz w:val="28"/>
          <w:szCs w:val="28"/>
        </w:rPr>
        <w:tab/>
        <w:t>1. Устранить перечисленные выше нарушения в срок до _____________</w:t>
      </w:r>
    </w:p>
    <w:p w:rsidR="00466128" w:rsidRDefault="00466128" w:rsidP="00466128">
      <w:pPr>
        <w:jc w:val="both"/>
      </w:pPr>
      <w:r>
        <w:rPr>
          <w:sz w:val="28"/>
          <w:szCs w:val="28"/>
        </w:rPr>
        <w:tab/>
        <w:t>2. Представить  в срок до _________________ отчет об исполнении предписания и устранении нарушений, выявленных в ходе выездной/документарной проверки, с приложением копий подтверждающих документов.</w:t>
      </w:r>
    </w:p>
    <w:p w:rsidR="00466128" w:rsidRDefault="00466128" w:rsidP="00466128">
      <w:pPr>
        <w:jc w:val="both"/>
        <w:rPr>
          <w:sz w:val="28"/>
          <w:szCs w:val="28"/>
        </w:rPr>
      </w:pPr>
    </w:p>
    <w:p w:rsidR="00466128" w:rsidRDefault="00466128" w:rsidP="00466128">
      <w:pPr>
        <w:jc w:val="both"/>
        <w:rPr>
          <w:sz w:val="28"/>
          <w:szCs w:val="28"/>
        </w:rPr>
      </w:pPr>
    </w:p>
    <w:p w:rsidR="00466128" w:rsidRDefault="00466128" w:rsidP="00466128">
      <w:pPr>
        <w:jc w:val="both"/>
        <w:rPr>
          <w:sz w:val="24"/>
          <w:szCs w:val="24"/>
        </w:rPr>
      </w:pPr>
      <w:r>
        <w:rPr>
          <w:sz w:val="28"/>
          <w:szCs w:val="28"/>
        </w:rPr>
        <w:t>Начальник_________________________________________________________</w:t>
      </w:r>
    </w:p>
    <w:p w:rsidR="00466128" w:rsidRDefault="00466128" w:rsidP="00466128">
      <w:pPr>
        <w:jc w:val="both"/>
      </w:pPr>
      <w:r>
        <w:rPr>
          <w:sz w:val="28"/>
          <w:szCs w:val="28"/>
        </w:rPr>
        <w:t xml:space="preserve">                                                     (Ф.И.О.)</w:t>
      </w:r>
    </w:p>
    <w:p w:rsidR="00466128" w:rsidRDefault="00466128" w:rsidP="00466128">
      <w:pPr>
        <w:jc w:val="both"/>
      </w:pPr>
      <w:r>
        <w:rPr>
          <w:sz w:val="16"/>
          <w:szCs w:val="16"/>
        </w:rPr>
        <w:t xml:space="preserve">   </w:t>
      </w:r>
    </w:p>
    <w:p w:rsidR="00711B7D" w:rsidRPr="00711B7D" w:rsidRDefault="00711B7D" w:rsidP="00711B7D">
      <w:pPr>
        <w:rPr>
          <w:sz w:val="28"/>
          <w:szCs w:val="28"/>
        </w:rPr>
      </w:pPr>
    </w:p>
    <w:sectPr w:rsidR="00711B7D" w:rsidRPr="00711B7D" w:rsidSect="00567F99">
      <w:footerReference w:type="default" r:id="rId8"/>
      <w:pgSz w:w="11906" w:h="16838"/>
      <w:pgMar w:top="1134" w:right="851" w:bottom="1134" w:left="1134" w:header="709" w:footer="709" w:gutter="0"/>
      <w:cols w:space="72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83E" w:rsidRDefault="00CE683E">
      <w:r>
        <w:separator/>
      </w:r>
    </w:p>
  </w:endnote>
  <w:endnote w:type="continuationSeparator" w:id="0">
    <w:p w:rsidR="00CE683E" w:rsidRDefault="00CE68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G Souvenir">
    <w:altName w:val="Times New Roman"/>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4340" w:rsidRDefault="00134189">
    <w:pPr>
      <w:pStyle w:val="a5"/>
      <w:jc w:val="right"/>
    </w:pPr>
    <w:r>
      <w:t>П9юл18-1.007005000000</w:t>
    </w:r>
    <w:r>
      <w:tab/>
    </w:r>
    <w:r>
      <w:tab/>
    </w:r>
    <w:fldSimple w:instr=" PAGE   \* MERGEFORMAT ">
      <w:r w:rsidR="0063799B">
        <w:rPr>
          <w:noProof/>
        </w:rPr>
        <w:t>1</w:t>
      </w:r>
    </w:fldSimple>
  </w:p>
  <w:p w:rsidR="00466128" w:rsidRDefault="0046612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83E" w:rsidRDefault="00CE683E">
      <w:r>
        <w:separator/>
      </w:r>
    </w:p>
  </w:footnote>
  <w:footnote w:type="continuationSeparator" w:id="0">
    <w:p w:rsidR="00CE683E" w:rsidRDefault="00CE68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upp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2"/>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8"/>
    <w:multiLevelType w:val="multilevel"/>
    <w:tmpl w:val="00000008"/>
    <w:name w:val="WW8Num8"/>
    <w:lvl w:ilvl="0">
      <w:start w:val="1"/>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Cs/>
        <w:sz w:val="28"/>
        <w:szCs w:val="28"/>
        <w:shd w:val="clear" w:color="auto" w:fill="FFFF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9"/>
    <w:multiLevelType w:val="multilevel"/>
    <w:tmpl w:val="00000009"/>
    <w:name w:val="WW8Num9"/>
    <w:lvl w:ilvl="0">
      <w:start w:val="3"/>
      <w:numFmt w:val="decimal"/>
      <w:lvlText w:val="%1)"/>
      <w:lvlJc w:val="left"/>
      <w:pPr>
        <w:tabs>
          <w:tab w:val="num" w:pos="720"/>
        </w:tabs>
        <w:ind w:left="720" w:hanging="360"/>
      </w:pPr>
      <w:rPr>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cs="Times New Roman"/>
        <w:bCs/>
        <w:sz w:val="28"/>
        <w:szCs w:val="28"/>
        <w:shd w:val="clear" w:color="auto" w:fill="FFFF0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200"/>
  <w:displayHorizontalDrawingGridEvery w:val="2"/>
  <w:displayVerticalDrawingGridEvery w:val="2"/>
  <w:noPunctuationKerning/>
  <w:characterSpacingControl w:val="doNotCompress"/>
  <w:hdrShapeDefaults>
    <o:shapedefaults v:ext="edit" spidmax="3074"/>
  </w:hdrShapeDefaults>
  <w:footnotePr>
    <w:footnote w:id="-1"/>
    <w:footnote w:id="0"/>
  </w:footnotePr>
  <w:endnotePr>
    <w:endnote w:id="-1"/>
    <w:endnote w:id="0"/>
  </w:endnotePr>
  <w:compat/>
  <w:rsids>
    <w:rsidRoot w:val="00AC2513"/>
    <w:rsid w:val="000204A1"/>
    <w:rsid w:val="000213A2"/>
    <w:rsid w:val="00024CCF"/>
    <w:rsid w:val="000274EE"/>
    <w:rsid w:val="00034CAA"/>
    <w:rsid w:val="00037CCB"/>
    <w:rsid w:val="000429D0"/>
    <w:rsid w:val="00065739"/>
    <w:rsid w:val="000728B7"/>
    <w:rsid w:val="00077C8A"/>
    <w:rsid w:val="00092A50"/>
    <w:rsid w:val="000B58EC"/>
    <w:rsid w:val="000C3DC1"/>
    <w:rsid w:val="000D2C08"/>
    <w:rsid w:val="000E59D4"/>
    <w:rsid w:val="000E5AF7"/>
    <w:rsid w:val="000F4476"/>
    <w:rsid w:val="000F4B53"/>
    <w:rsid w:val="001072E5"/>
    <w:rsid w:val="00112888"/>
    <w:rsid w:val="00117BA5"/>
    <w:rsid w:val="00134189"/>
    <w:rsid w:val="001517A3"/>
    <w:rsid w:val="00153233"/>
    <w:rsid w:val="0015510D"/>
    <w:rsid w:val="001635BC"/>
    <w:rsid w:val="00196EB9"/>
    <w:rsid w:val="001B3400"/>
    <w:rsid w:val="001B4B82"/>
    <w:rsid w:val="001B6E06"/>
    <w:rsid w:val="001C385A"/>
    <w:rsid w:val="001C7CB9"/>
    <w:rsid w:val="001E1251"/>
    <w:rsid w:val="001F0044"/>
    <w:rsid w:val="001F190B"/>
    <w:rsid w:val="001F36FC"/>
    <w:rsid w:val="00200965"/>
    <w:rsid w:val="002330C4"/>
    <w:rsid w:val="0025477D"/>
    <w:rsid w:val="00264B4D"/>
    <w:rsid w:val="00266B7E"/>
    <w:rsid w:val="00272C16"/>
    <w:rsid w:val="00275D6F"/>
    <w:rsid w:val="002832D9"/>
    <w:rsid w:val="00283ABD"/>
    <w:rsid w:val="00286146"/>
    <w:rsid w:val="002912C0"/>
    <w:rsid w:val="00292BAB"/>
    <w:rsid w:val="00297C6E"/>
    <w:rsid w:val="002A2C09"/>
    <w:rsid w:val="002C2863"/>
    <w:rsid w:val="002C6A7B"/>
    <w:rsid w:val="002D4D2A"/>
    <w:rsid w:val="003111D6"/>
    <w:rsid w:val="00314999"/>
    <w:rsid w:val="00324C2E"/>
    <w:rsid w:val="003825CB"/>
    <w:rsid w:val="003A09C5"/>
    <w:rsid w:val="003A2748"/>
    <w:rsid w:val="003B3469"/>
    <w:rsid w:val="003B5221"/>
    <w:rsid w:val="003F355E"/>
    <w:rsid w:val="004070FE"/>
    <w:rsid w:val="00412B4B"/>
    <w:rsid w:val="0041376C"/>
    <w:rsid w:val="00421DD6"/>
    <w:rsid w:val="004307A8"/>
    <w:rsid w:val="004334BF"/>
    <w:rsid w:val="00437474"/>
    <w:rsid w:val="00466128"/>
    <w:rsid w:val="004723D3"/>
    <w:rsid w:val="004726BE"/>
    <w:rsid w:val="004759B2"/>
    <w:rsid w:val="00477501"/>
    <w:rsid w:val="004850E2"/>
    <w:rsid w:val="00490F7B"/>
    <w:rsid w:val="00492ABF"/>
    <w:rsid w:val="00495807"/>
    <w:rsid w:val="00496B7A"/>
    <w:rsid w:val="004B741A"/>
    <w:rsid w:val="004C22EB"/>
    <w:rsid w:val="004C44E9"/>
    <w:rsid w:val="004D3699"/>
    <w:rsid w:val="004E7469"/>
    <w:rsid w:val="004E7B81"/>
    <w:rsid w:val="004E7B84"/>
    <w:rsid w:val="004F11C2"/>
    <w:rsid w:val="004F5778"/>
    <w:rsid w:val="0050298F"/>
    <w:rsid w:val="005112A5"/>
    <w:rsid w:val="0051588C"/>
    <w:rsid w:val="00520AE3"/>
    <w:rsid w:val="005510A7"/>
    <w:rsid w:val="005540B7"/>
    <w:rsid w:val="00567F99"/>
    <w:rsid w:val="00570F8B"/>
    <w:rsid w:val="00572489"/>
    <w:rsid w:val="0057591B"/>
    <w:rsid w:val="00594D8E"/>
    <w:rsid w:val="0059571C"/>
    <w:rsid w:val="005A752A"/>
    <w:rsid w:val="005B145A"/>
    <w:rsid w:val="005C67EC"/>
    <w:rsid w:val="005D7031"/>
    <w:rsid w:val="005E1F3B"/>
    <w:rsid w:val="005E2CA0"/>
    <w:rsid w:val="005F3FA0"/>
    <w:rsid w:val="00622056"/>
    <w:rsid w:val="00626345"/>
    <w:rsid w:val="0063328C"/>
    <w:rsid w:val="0063799B"/>
    <w:rsid w:val="006576B4"/>
    <w:rsid w:val="00667657"/>
    <w:rsid w:val="00686A4A"/>
    <w:rsid w:val="006A3A12"/>
    <w:rsid w:val="006A515C"/>
    <w:rsid w:val="006A5854"/>
    <w:rsid w:val="006B18DE"/>
    <w:rsid w:val="006C7BF6"/>
    <w:rsid w:val="006D0244"/>
    <w:rsid w:val="006F098C"/>
    <w:rsid w:val="006F131E"/>
    <w:rsid w:val="006F2712"/>
    <w:rsid w:val="006F4899"/>
    <w:rsid w:val="006F7DE9"/>
    <w:rsid w:val="00711B7D"/>
    <w:rsid w:val="007202FB"/>
    <w:rsid w:val="00731A1E"/>
    <w:rsid w:val="007525A6"/>
    <w:rsid w:val="007615F9"/>
    <w:rsid w:val="00766324"/>
    <w:rsid w:val="00787972"/>
    <w:rsid w:val="00797AD2"/>
    <w:rsid w:val="007A0EEB"/>
    <w:rsid w:val="007A78FA"/>
    <w:rsid w:val="007C214C"/>
    <w:rsid w:val="007D0A94"/>
    <w:rsid w:val="007D4DF6"/>
    <w:rsid w:val="007D5E00"/>
    <w:rsid w:val="007E6FD9"/>
    <w:rsid w:val="007F0468"/>
    <w:rsid w:val="007F17CD"/>
    <w:rsid w:val="0080041C"/>
    <w:rsid w:val="008129DB"/>
    <w:rsid w:val="00820505"/>
    <w:rsid w:val="00823041"/>
    <w:rsid w:val="00832627"/>
    <w:rsid w:val="008419CF"/>
    <w:rsid w:val="008559D8"/>
    <w:rsid w:val="00875AD0"/>
    <w:rsid w:val="00880A4C"/>
    <w:rsid w:val="00894209"/>
    <w:rsid w:val="008A37FE"/>
    <w:rsid w:val="008A7A2E"/>
    <w:rsid w:val="008B734B"/>
    <w:rsid w:val="008C03F4"/>
    <w:rsid w:val="008D2ED0"/>
    <w:rsid w:val="008E7CB0"/>
    <w:rsid w:val="008F1EFE"/>
    <w:rsid w:val="00917215"/>
    <w:rsid w:val="00934517"/>
    <w:rsid w:val="00941A2E"/>
    <w:rsid w:val="00944A37"/>
    <w:rsid w:val="00952329"/>
    <w:rsid w:val="00971980"/>
    <w:rsid w:val="00985B7B"/>
    <w:rsid w:val="00990DE9"/>
    <w:rsid w:val="00997E0A"/>
    <w:rsid w:val="009C365A"/>
    <w:rsid w:val="009E2EC4"/>
    <w:rsid w:val="00A25728"/>
    <w:rsid w:val="00A27C90"/>
    <w:rsid w:val="00A90152"/>
    <w:rsid w:val="00A9151D"/>
    <w:rsid w:val="00AA0691"/>
    <w:rsid w:val="00AB0EDB"/>
    <w:rsid w:val="00AB2F82"/>
    <w:rsid w:val="00AB5B9D"/>
    <w:rsid w:val="00AB7D86"/>
    <w:rsid w:val="00AC05E7"/>
    <w:rsid w:val="00AC2513"/>
    <w:rsid w:val="00AC682F"/>
    <w:rsid w:val="00AD2577"/>
    <w:rsid w:val="00AE275C"/>
    <w:rsid w:val="00AE7693"/>
    <w:rsid w:val="00B10C12"/>
    <w:rsid w:val="00B169AA"/>
    <w:rsid w:val="00B1711B"/>
    <w:rsid w:val="00B35978"/>
    <w:rsid w:val="00B45DD2"/>
    <w:rsid w:val="00B66320"/>
    <w:rsid w:val="00B862A2"/>
    <w:rsid w:val="00B87523"/>
    <w:rsid w:val="00B9474E"/>
    <w:rsid w:val="00B94CFB"/>
    <w:rsid w:val="00B9744D"/>
    <w:rsid w:val="00BA00AD"/>
    <w:rsid w:val="00BC258F"/>
    <w:rsid w:val="00BC5432"/>
    <w:rsid w:val="00BD02EF"/>
    <w:rsid w:val="00C25937"/>
    <w:rsid w:val="00C276D2"/>
    <w:rsid w:val="00C324D4"/>
    <w:rsid w:val="00C55794"/>
    <w:rsid w:val="00C67705"/>
    <w:rsid w:val="00C75C3C"/>
    <w:rsid w:val="00CA015D"/>
    <w:rsid w:val="00CA45C5"/>
    <w:rsid w:val="00CD2085"/>
    <w:rsid w:val="00CD5CA1"/>
    <w:rsid w:val="00CE0FC0"/>
    <w:rsid w:val="00CE275A"/>
    <w:rsid w:val="00CE55EB"/>
    <w:rsid w:val="00CE683E"/>
    <w:rsid w:val="00D039E3"/>
    <w:rsid w:val="00D054C5"/>
    <w:rsid w:val="00D22C9F"/>
    <w:rsid w:val="00D271AF"/>
    <w:rsid w:val="00D32C52"/>
    <w:rsid w:val="00D562FA"/>
    <w:rsid w:val="00D74CE6"/>
    <w:rsid w:val="00D87DB0"/>
    <w:rsid w:val="00D96016"/>
    <w:rsid w:val="00DB1A5F"/>
    <w:rsid w:val="00DD4340"/>
    <w:rsid w:val="00DF0C82"/>
    <w:rsid w:val="00DF77DC"/>
    <w:rsid w:val="00E007C0"/>
    <w:rsid w:val="00E1317E"/>
    <w:rsid w:val="00E26713"/>
    <w:rsid w:val="00E27326"/>
    <w:rsid w:val="00E44D28"/>
    <w:rsid w:val="00E6731E"/>
    <w:rsid w:val="00E925DB"/>
    <w:rsid w:val="00E97CCC"/>
    <w:rsid w:val="00EA0275"/>
    <w:rsid w:val="00EA19DE"/>
    <w:rsid w:val="00EC7199"/>
    <w:rsid w:val="00ED1B37"/>
    <w:rsid w:val="00ED1EE3"/>
    <w:rsid w:val="00EE2901"/>
    <w:rsid w:val="00EE2E47"/>
    <w:rsid w:val="00EF0A62"/>
    <w:rsid w:val="00EF7A0F"/>
    <w:rsid w:val="00F04416"/>
    <w:rsid w:val="00F0652D"/>
    <w:rsid w:val="00F1434E"/>
    <w:rsid w:val="00F543A1"/>
    <w:rsid w:val="00F56816"/>
    <w:rsid w:val="00F578C4"/>
    <w:rsid w:val="00F63B1E"/>
    <w:rsid w:val="00F82D30"/>
    <w:rsid w:val="00F83225"/>
    <w:rsid w:val="00F854C2"/>
    <w:rsid w:val="00F872E2"/>
    <w:rsid w:val="00F96642"/>
    <w:rsid w:val="00FA029B"/>
    <w:rsid w:val="00FA5753"/>
    <w:rsid w:val="00FB6BBE"/>
    <w:rsid w:val="00FE07D7"/>
    <w:rsid w:val="00FE32C0"/>
    <w:rsid w:val="00FE3E38"/>
    <w:rsid w:val="00FE46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page number" w:uiPriority="0"/>
    <w:lsdException w:name="List" w:uiPriority="0"/>
    <w:lsdException w:name="Title" w:semiHidden="0" w:unhideWhenUsed="0" w:qFormat="1"/>
    <w:lsdException w:name="Default Paragraph Font" w:uiPriority="1"/>
    <w:lsdException w:name="Body Text" w:uiPriority="0"/>
    <w:lsdException w:name="Subtitle" w:semiHidden="0" w:uiPriority="0" w:unhideWhenUsed="0" w:qFormat="1"/>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744D"/>
  </w:style>
  <w:style w:type="paragraph" w:styleId="1">
    <w:name w:val="heading 1"/>
    <w:basedOn w:val="a"/>
    <w:next w:val="a"/>
    <w:link w:val="10"/>
    <w:qFormat/>
    <w:rsid w:val="00AA0691"/>
    <w:pPr>
      <w:keepNext/>
      <w:jc w:val="center"/>
      <w:outlineLvl w:val="0"/>
    </w:pPr>
    <w:rPr>
      <w:sz w:val="24"/>
    </w:rPr>
  </w:style>
  <w:style w:type="paragraph" w:styleId="2">
    <w:name w:val="heading 2"/>
    <w:basedOn w:val="a"/>
    <w:next w:val="a"/>
    <w:link w:val="20"/>
    <w:unhideWhenUsed/>
    <w:qFormat/>
    <w:rsid w:val="004759B2"/>
    <w:pPr>
      <w:keepNext/>
      <w:ind w:left="709"/>
      <w:outlineLvl w:val="1"/>
    </w:pPr>
    <w:rPr>
      <w:sz w:val="28"/>
    </w:rPr>
  </w:style>
  <w:style w:type="paragraph" w:styleId="3">
    <w:name w:val="heading 3"/>
    <w:aliases w:val="Знак2 Знак"/>
    <w:basedOn w:val="a"/>
    <w:next w:val="a"/>
    <w:link w:val="31"/>
    <w:uiPriority w:val="99"/>
    <w:unhideWhenUsed/>
    <w:qFormat/>
    <w:rsid w:val="004759B2"/>
    <w:pPr>
      <w:keepNext/>
      <w:spacing w:before="240" w:after="60"/>
      <w:outlineLvl w:val="2"/>
    </w:pPr>
    <w:rPr>
      <w:rFonts w:ascii="Arial" w:hAnsi="Arial"/>
      <w:b/>
      <w:sz w:val="26"/>
      <w:lang/>
    </w:rPr>
  </w:style>
  <w:style w:type="paragraph" w:styleId="4">
    <w:name w:val="heading 4"/>
    <w:basedOn w:val="a"/>
    <w:next w:val="a"/>
    <w:link w:val="40"/>
    <w:unhideWhenUsed/>
    <w:qFormat/>
    <w:rsid w:val="004759B2"/>
    <w:pPr>
      <w:keepNext/>
      <w:spacing w:before="240" w:after="60"/>
      <w:outlineLvl w:val="3"/>
    </w:pPr>
    <w:rPr>
      <w:b/>
      <w:bCs/>
      <w:sz w:val="28"/>
      <w:szCs w:val="28"/>
    </w:rPr>
  </w:style>
  <w:style w:type="paragraph" w:styleId="5">
    <w:name w:val="heading 5"/>
    <w:basedOn w:val="a"/>
    <w:next w:val="a"/>
    <w:link w:val="50"/>
    <w:uiPriority w:val="99"/>
    <w:semiHidden/>
    <w:unhideWhenUsed/>
    <w:qFormat/>
    <w:rsid w:val="004759B2"/>
    <w:pPr>
      <w:keepNext/>
      <w:keepLines/>
      <w:spacing w:before="200" w:line="276" w:lineRule="auto"/>
      <w:outlineLvl w:val="4"/>
    </w:pPr>
    <w:rPr>
      <w:rFonts w:ascii="Cambria" w:hAnsi="Cambria"/>
      <w:color w:val="243F60"/>
    </w:rPr>
  </w:style>
  <w:style w:type="paragraph" w:styleId="6">
    <w:name w:val="heading 6"/>
    <w:basedOn w:val="a"/>
    <w:next w:val="a"/>
    <w:link w:val="60"/>
    <w:uiPriority w:val="99"/>
    <w:semiHidden/>
    <w:unhideWhenUsed/>
    <w:qFormat/>
    <w:rsid w:val="004759B2"/>
    <w:pPr>
      <w:tabs>
        <w:tab w:val="num" w:pos="1152"/>
      </w:tabs>
      <w:spacing w:before="240" w:after="60"/>
      <w:ind w:left="1152" w:hanging="432"/>
      <w:outlineLvl w:val="5"/>
    </w:pPr>
    <w:rPr>
      <w:b/>
      <w:bCs/>
    </w:rPr>
  </w:style>
  <w:style w:type="paragraph" w:styleId="7">
    <w:name w:val="heading 7"/>
    <w:basedOn w:val="a"/>
    <w:next w:val="a"/>
    <w:link w:val="70"/>
    <w:uiPriority w:val="99"/>
    <w:semiHidden/>
    <w:unhideWhenUsed/>
    <w:qFormat/>
    <w:rsid w:val="004759B2"/>
    <w:pPr>
      <w:keepNext/>
      <w:keepLines/>
      <w:spacing w:before="200" w:line="276" w:lineRule="auto"/>
      <w:outlineLvl w:val="6"/>
    </w:pPr>
    <w:rPr>
      <w:rFonts w:ascii="Cambria" w:hAnsi="Cambria"/>
      <w:i/>
      <w:iCs/>
      <w:color w:val="404040"/>
    </w:rPr>
  </w:style>
  <w:style w:type="paragraph" w:styleId="8">
    <w:name w:val="heading 8"/>
    <w:basedOn w:val="a"/>
    <w:next w:val="a"/>
    <w:link w:val="80"/>
    <w:uiPriority w:val="99"/>
    <w:semiHidden/>
    <w:unhideWhenUsed/>
    <w:qFormat/>
    <w:rsid w:val="004759B2"/>
    <w:pPr>
      <w:keepNext/>
      <w:keepLines/>
      <w:spacing w:before="200" w:line="276" w:lineRule="auto"/>
      <w:outlineLvl w:val="7"/>
    </w:pPr>
    <w:rPr>
      <w:rFonts w:ascii="Cambria" w:hAnsi="Cambria"/>
      <w:color w:val="404040"/>
    </w:rPr>
  </w:style>
  <w:style w:type="paragraph" w:styleId="9">
    <w:name w:val="heading 9"/>
    <w:basedOn w:val="a"/>
    <w:next w:val="a"/>
    <w:link w:val="90"/>
    <w:uiPriority w:val="99"/>
    <w:semiHidden/>
    <w:unhideWhenUsed/>
    <w:qFormat/>
    <w:rsid w:val="004759B2"/>
    <w:pPr>
      <w:keepNext/>
      <w:keepLines/>
      <w:spacing w:before="200" w:line="276" w:lineRule="auto"/>
      <w:outlineLvl w:val="8"/>
    </w:pPr>
    <w:rPr>
      <w:rFonts w:ascii="Cambria" w:hAnsi="Cambria"/>
      <w:i/>
      <w:iCs/>
      <w:color w:val="40404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paragraph" w:customStyle="1" w:styleId="310">
    <w:name w:val=" Знак3 Знак Знак Знак Знак Знак1"/>
    <w:basedOn w:val="a"/>
    <w:rsid w:val="00B9744D"/>
    <w:pPr>
      <w:spacing w:before="100" w:beforeAutospacing="1" w:after="100" w:afterAutospacing="1"/>
    </w:pPr>
    <w:rPr>
      <w:rFonts w:ascii="Tahoma" w:hAnsi="Tahoma" w:cs="Tahoma"/>
      <w:lang w:val="en-US" w:eastAsia="en-US"/>
    </w:rPr>
  </w:style>
  <w:style w:type="paragraph" w:styleId="a3">
    <w:name w:val="header"/>
    <w:basedOn w:val="a"/>
    <w:link w:val="a4"/>
    <w:uiPriority w:val="99"/>
    <w:rsid w:val="00B87523"/>
    <w:pPr>
      <w:tabs>
        <w:tab w:val="center" w:pos="4677"/>
        <w:tab w:val="right" w:pos="9355"/>
      </w:tabs>
    </w:pPr>
  </w:style>
  <w:style w:type="paragraph" w:styleId="a5">
    <w:name w:val="footer"/>
    <w:basedOn w:val="a"/>
    <w:link w:val="a6"/>
    <w:uiPriority w:val="99"/>
    <w:rsid w:val="00B87523"/>
    <w:pPr>
      <w:tabs>
        <w:tab w:val="center" w:pos="4677"/>
        <w:tab w:val="right" w:pos="9355"/>
      </w:tabs>
    </w:pPr>
  </w:style>
  <w:style w:type="paragraph" w:customStyle="1" w:styleId="ConsPlusTitle">
    <w:name w:val="ConsPlusTitle"/>
    <w:rsid w:val="00917215"/>
    <w:pPr>
      <w:widowControl w:val="0"/>
      <w:autoSpaceDE w:val="0"/>
      <w:autoSpaceDN w:val="0"/>
      <w:adjustRightInd w:val="0"/>
    </w:pPr>
    <w:rPr>
      <w:b/>
      <w:bCs/>
      <w:sz w:val="24"/>
      <w:szCs w:val="24"/>
    </w:rPr>
  </w:style>
  <w:style w:type="character" w:customStyle="1" w:styleId="a6">
    <w:name w:val="Нижний колонтитул Знак"/>
    <w:basedOn w:val="a0"/>
    <w:link w:val="a5"/>
    <w:uiPriority w:val="99"/>
    <w:qFormat/>
    <w:rsid w:val="00E27326"/>
  </w:style>
  <w:style w:type="paragraph" w:styleId="a7">
    <w:name w:val="Balloon Text"/>
    <w:basedOn w:val="a"/>
    <w:link w:val="a8"/>
    <w:uiPriority w:val="99"/>
    <w:unhideWhenUsed/>
    <w:qFormat/>
    <w:rsid w:val="00E27326"/>
    <w:rPr>
      <w:rFonts w:ascii="Tahoma" w:hAnsi="Tahoma" w:cs="Tahoma"/>
      <w:sz w:val="16"/>
      <w:szCs w:val="16"/>
    </w:rPr>
  </w:style>
  <w:style w:type="character" w:customStyle="1" w:styleId="a8">
    <w:name w:val="Текст выноски Знак"/>
    <w:basedOn w:val="a0"/>
    <w:link w:val="a7"/>
    <w:uiPriority w:val="99"/>
    <w:qFormat/>
    <w:rsid w:val="00E27326"/>
    <w:rPr>
      <w:rFonts w:ascii="Tahoma" w:hAnsi="Tahoma" w:cs="Tahoma"/>
      <w:sz w:val="16"/>
      <w:szCs w:val="16"/>
    </w:rPr>
  </w:style>
  <w:style w:type="paragraph" w:customStyle="1" w:styleId="western">
    <w:name w:val="western"/>
    <w:basedOn w:val="a"/>
    <w:rsid w:val="00B66320"/>
    <w:pPr>
      <w:shd w:val="clear" w:color="auto" w:fill="FFFFFF"/>
      <w:spacing w:before="100" w:beforeAutospacing="1" w:line="323" w:lineRule="atLeast"/>
      <w:jc w:val="both"/>
    </w:pPr>
    <w:rPr>
      <w:color w:val="000000"/>
      <w:sz w:val="28"/>
      <w:szCs w:val="28"/>
    </w:rPr>
  </w:style>
  <w:style w:type="paragraph" w:styleId="a9">
    <w:name w:val="Normal (Web)"/>
    <w:basedOn w:val="a"/>
    <w:uiPriority w:val="99"/>
    <w:unhideWhenUsed/>
    <w:rsid w:val="00B66320"/>
    <w:pPr>
      <w:spacing w:before="100" w:beforeAutospacing="1" w:after="142" w:line="288" w:lineRule="auto"/>
    </w:pPr>
    <w:rPr>
      <w:color w:val="000000"/>
      <w:sz w:val="24"/>
      <w:szCs w:val="24"/>
    </w:rPr>
  </w:style>
  <w:style w:type="character" w:styleId="aa">
    <w:name w:val="Strong"/>
    <w:basedOn w:val="a0"/>
    <w:uiPriority w:val="22"/>
    <w:qFormat/>
    <w:rsid w:val="00B66320"/>
    <w:rPr>
      <w:b/>
      <w:bCs/>
    </w:rPr>
  </w:style>
  <w:style w:type="paragraph" w:customStyle="1" w:styleId="ConsPlusNormal">
    <w:name w:val="ConsPlusNormal"/>
    <w:rsid w:val="008B734B"/>
    <w:pPr>
      <w:widowControl w:val="0"/>
      <w:suppressAutoHyphens/>
      <w:autoSpaceDE w:val="0"/>
      <w:ind w:firstLine="720"/>
    </w:pPr>
    <w:rPr>
      <w:rFonts w:ascii="Arial" w:eastAsia="Arial" w:hAnsi="Arial" w:cs="Arial"/>
      <w:lang w:eastAsia="ar-SA"/>
    </w:rPr>
  </w:style>
  <w:style w:type="paragraph" w:customStyle="1" w:styleId="ConsNonformat">
    <w:name w:val="ConsNonformat"/>
    <w:rsid w:val="008B734B"/>
    <w:pPr>
      <w:widowControl w:val="0"/>
      <w:suppressAutoHyphens/>
      <w:autoSpaceDE w:val="0"/>
      <w:ind w:right="19772"/>
    </w:pPr>
    <w:rPr>
      <w:rFonts w:ascii="Courier New" w:eastAsia="Arial" w:hAnsi="Courier New" w:cs="Courier New"/>
      <w:lang w:eastAsia="ar-SA"/>
    </w:rPr>
  </w:style>
  <w:style w:type="paragraph" w:customStyle="1" w:styleId="ConsPlusCell">
    <w:name w:val="ConsPlusCell"/>
    <w:qFormat/>
    <w:rsid w:val="005510A7"/>
    <w:pPr>
      <w:widowControl w:val="0"/>
      <w:suppressAutoHyphens/>
      <w:autoSpaceDE w:val="0"/>
    </w:pPr>
    <w:rPr>
      <w:rFonts w:ascii="Calibri" w:eastAsia="Calibri" w:hAnsi="Calibri" w:cs="Calibri"/>
      <w:sz w:val="22"/>
      <w:szCs w:val="22"/>
      <w:lang w:eastAsia="ar-SA"/>
    </w:rPr>
  </w:style>
  <w:style w:type="paragraph" w:customStyle="1" w:styleId="Default">
    <w:name w:val="Default"/>
    <w:rsid w:val="005510A7"/>
    <w:pPr>
      <w:suppressAutoHyphens/>
      <w:autoSpaceDE w:val="0"/>
    </w:pPr>
    <w:rPr>
      <w:rFonts w:ascii="Courier New" w:hAnsi="Courier New" w:cs="Courier New"/>
      <w:color w:val="000000"/>
      <w:sz w:val="24"/>
      <w:szCs w:val="24"/>
      <w:lang w:eastAsia="ar-SA"/>
    </w:rPr>
  </w:style>
  <w:style w:type="paragraph" w:styleId="ab">
    <w:name w:val="List Paragraph"/>
    <w:basedOn w:val="a"/>
    <w:uiPriority w:val="34"/>
    <w:qFormat/>
    <w:rsid w:val="00ED1B37"/>
    <w:pPr>
      <w:spacing w:after="200" w:line="276" w:lineRule="auto"/>
      <w:ind w:left="720"/>
      <w:contextualSpacing/>
    </w:pPr>
    <w:rPr>
      <w:rFonts w:ascii="Calibri" w:eastAsia="Calibri" w:hAnsi="Calibri"/>
      <w:sz w:val="22"/>
      <w:szCs w:val="22"/>
      <w:lang w:eastAsia="en-US"/>
    </w:rPr>
  </w:style>
  <w:style w:type="paragraph" w:styleId="ac">
    <w:name w:val="Body Text"/>
    <w:basedOn w:val="a"/>
    <w:link w:val="11"/>
    <w:rsid w:val="00ED1B37"/>
    <w:rPr>
      <w:sz w:val="28"/>
    </w:rPr>
  </w:style>
  <w:style w:type="character" w:customStyle="1" w:styleId="ad">
    <w:name w:val="Основной текст Знак"/>
    <w:basedOn w:val="a0"/>
    <w:link w:val="ac"/>
    <w:uiPriority w:val="99"/>
    <w:qFormat/>
    <w:rsid w:val="00ED1B37"/>
  </w:style>
  <w:style w:type="character" w:customStyle="1" w:styleId="11">
    <w:name w:val="Основной текст Знак1"/>
    <w:basedOn w:val="a0"/>
    <w:link w:val="ac"/>
    <w:locked/>
    <w:rsid w:val="00ED1B37"/>
    <w:rPr>
      <w:sz w:val="28"/>
    </w:rPr>
  </w:style>
  <w:style w:type="paragraph" w:customStyle="1" w:styleId="ae">
    <w:name w:val="Содержимое таблицы"/>
    <w:basedOn w:val="a"/>
    <w:qFormat/>
    <w:rsid w:val="00ED1B37"/>
    <w:pPr>
      <w:widowControl w:val="0"/>
      <w:suppressLineNumbers/>
      <w:suppressAutoHyphens/>
    </w:pPr>
    <w:rPr>
      <w:rFonts w:eastAsia="Andale Sans UI"/>
      <w:kern w:val="1"/>
      <w:sz w:val="24"/>
      <w:szCs w:val="24"/>
      <w:lang w:eastAsia="zh-CN"/>
    </w:rPr>
  </w:style>
  <w:style w:type="paragraph" w:styleId="21">
    <w:name w:val="Body Text 2"/>
    <w:basedOn w:val="a"/>
    <w:link w:val="22"/>
    <w:uiPriority w:val="99"/>
    <w:unhideWhenUsed/>
    <w:rsid w:val="009E2EC4"/>
    <w:pPr>
      <w:spacing w:after="120" w:line="480" w:lineRule="auto"/>
    </w:pPr>
  </w:style>
  <w:style w:type="character" w:customStyle="1" w:styleId="22">
    <w:name w:val="Основной текст 2 Знак"/>
    <w:basedOn w:val="a0"/>
    <w:link w:val="21"/>
    <w:uiPriority w:val="99"/>
    <w:rsid w:val="009E2EC4"/>
  </w:style>
  <w:style w:type="paragraph" w:customStyle="1" w:styleId="FR1">
    <w:name w:val="FR1"/>
    <w:rsid w:val="00D271AF"/>
    <w:pPr>
      <w:widowControl w:val="0"/>
      <w:autoSpaceDE w:val="0"/>
      <w:autoSpaceDN w:val="0"/>
      <w:adjustRightInd w:val="0"/>
      <w:spacing w:before="380"/>
    </w:pPr>
    <w:rPr>
      <w:rFonts w:ascii="Arial" w:hAnsi="Arial" w:cs="Arial"/>
      <w:sz w:val="24"/>
      <w:szCs w:val="24"/>
    </w:rPr>
  </w:style>
  <w:style w:type="table" w:styleId="af">
    <w:name w:val="Table Grid"/>
    <w:basedOn w:val="a1"/>
    <w:uiPriority w:val="59"/>
    <w:rsid w:val="00D271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qFormat/>
    <w:rsid w:val="003825CB"/>
  </w:style>
  <w:style w:type="character" w:customStyle="1" w:styleId="WW-Absatz-Standardschriftart">
    <w:name w:val="WW-Absatz-Standardschriftart"/>
    <w:qFormat/>
    <w:rsid w:val="003825CB"/>
  </w:style>
  <w:style w:type="character" w:customStyle="1" w:styleId="WW-Absatz-Standardschriftart1">
    <w:name w:val="WW-Absatz-Standardschriftart1"/>
    <w:qFormat/>
    <w:rsid w:val="003825CB"/>
  </w:style>
  <w:style w:type="character" w:customStyle="1" w:styleId="WW-Absatz-Standardschriftart11">
    <w:name w:val="WW-Absatz-Standardschriftart11"/>
    <w:qFormat/>
    <w:rsid w:val="003825CB"/>
  </w:style>
  <w:style w:type="character" w:customStyle="1" w:styleId="WW-Absatz-Standardschriftart111">
    <w:name w:val="WW-Absatz-Standardschriftart111"/>
    <w:qFormat/>
    <w:rsid w:val="003825CB"/>
  </w:style>
  <w:style w:type="character" w:customStyle="1" w:styleId="WW-Absatz-Standardschriftart1111">
    <w:name w:val="WW-Absatz-Standardschriftart1111"/>
    <w:qFormat/>
    <w:rsid w:val="003825CB"/>
  </w:style>
  <w:style w:type="character" w:customStyle="1" w:styleId="WW-Absatz-Standardschriftart11111">
    <w:name w:val="WW-Absatz-Standardschriftart11111"/>
    <w:qFormat/>
    <w:rsid w:val="003825CB"/>
  </w:style>
  <w:style w:type="character" w:customStyle="1" w:styleId="WW-Absatz-Standardschriftart111111">
    <w:name w:val="WW-Absatz-Standardschriftart111111"/>
    <w:rsid w:val="003825CB"/>
  </w:style>
  <w:style w:type="character" w:customStyle="1" w:styleId="WW-Absatz-Standardschriftart1111111">
    <w:name w:val="WW-Absatz-Standardschriftart1111111"/>
    <w:rsid w:val="003825CB"/>
  </w:style>
  <w:style w:type="character" w:customStyle="1" w:styleId="WW-Absatz-Standardschriftart11111111">
    <w:name w:val="WW-Absatz-Standardschriftart11111111"/>
    <w:rsid w:val="003825CB"/>
  </w:style>
  <w:style w:type="character" w:customStyle="1" w:styleId="WW-Absatz-Standardschriftart111111111">
    <w:name w:val="WW-Absatz-Standardschriftart111111111"/>
    <w:rsid w:val="003825CB"/>
  </w:style>
  <w:style w:type="character" w:customStyle="1" w:styleId="WW-Absatz-Standardschriftart1111111111">
    <w:name w:val="WW-Absatz-Standardschriftart1111111111"/>
    <w:rsid w:val="003825CB"/>
  </w:style>
  <w:style w:type="character" w:customStyle="1" w:styleId="WW-Absatz-Standardschriftart11111111111">
    <w:name w:val="WW-Absatz-Standardschriftart11111111111"/>
    <w:rsid w:val="003825CB"/>
  </w:style>
  <w:style w:type="character" w:customStyle="1" w:styleId="12">
    <w:name w:val="Основной шрифт абзаца1"/>
    <w:rsid w:val="003825CB"/>
  </w:style>
  <w:style w:type="character" w:customStyle="1" w:styleId="WW-Absatz-Standardschriftart111111111111">
    <w:name w:val="WW-Absatz-Standardschriftart111111111111"/>
    <w:rsid w:val="003825CB"/>
  </w:style>
  <w:style w:type="character" w:customStyle="1" w:styleId="WW-Absatz-Standardschriftart1111111111111">
    <w:name w:val="WW-Absatz-Standardschriftart1111111111111"/>
    <w:rsid w:val="003825CB"/>
  </w:style>
  <w:style w:type="character" w:customStyle="1" w:styleId="WW-Absatz-Standardschriftart11111111111111">
    <w:name w:val="WW-Absatz-Standardschriftart11111111111111"/>
    <w:rsid w:val="003825CB"/>
  </w:style>
  <w:style w:type="character" w:customStyle="1" w:styleId="WW-Absatz-Standardschriftart111111111111111">
    <w:name w:val="WW-Absatz-Standardschriftart111111111111111"/>
    <w:rsid w:val="003825CB"/>
  </w:style>
  <w:style w:type="character" w:customStyle="1" w:styleId="WW-Absatz-Standardschriftart1111111111111111">
    <w:name w:val="WW-Absatz-Standardschriftart1111111111111111"/>
    <w:rsid w:val="003825CB"/>
  </w:style>
  <w:style w:type="character" w:customStyle="1" w:styleId="WW-Absatz-Standardschriftart11111111111111111">
    <w:name w:val="WW-Absatz-Standardschriftart11111111111111111"/>
    <w:rsid w:val="003825CB"/>
  </w:style>
  <w:style w:type="character" w:customStyle="1" w:styleId="af0">
    <w:name w:val="Символ нумерации"/>
    <w:qFormat/>
    <w:rsid w:val="003825CB"/>
  </w:style>
  <w:style w:type="character" w:styleId="af1">
    <w:name w:val="page number"/>
    <w:basedOn w:val="12"/>
    <w:rsid w:val="003825CB"/>
  </w:style>
  <w:style w:type="paragraph" w:customStyle="1" w:styleId="af2">
    <w:name w:val="Заголовок"/>
    <w:basedOn w:val="a"/>
    <w:next w:val="ac"/>
    <w:qFormat/>
    <w:rsid w:val="003825CB"/>
    <w:pPr>
      <w:keepNext/>
      <w:widowControl w:val="0"/>
      <w:suppressAutoHyphens/>
      <w:spacing w:before="240" w:after="120"/>
    </w:pPr>
    <w:rPr>
      <w:rFonts w:ascii="Arial" w:eastAsia="Lucida Sans Unicode" w:hAnsi="Arial" w:cs="Mangal"/>
      <w:kern w:val="1"/>
      <w:sz w:val="28"/>
      <w:szCs w:val="28"/>
      <w:lang w:eastAsia="hi-IN" w:bidi="hi-IN"/>
    </w:rPr>
  </w:style>
  <w:style w:type="paragraph" w:styleId="af3">
    <w:name w:val="List"/>
    <w:basedOn w:val="ac"/>
    <w:rsid w:val="003825CB"/>
    <w:pPr>
      <w:widowControl w:val="0"/>
      <w:suppressAutoHyphens/>
      <w:spacing w:after="120"/>
    </w:pPr>
    <w:rPr>
      <w:rFonts w:ascii="Arial" w:eastAsia="Lucida Sans Unicode" w:hAnsi="Arial" w:cs="Mangal"/>
      <w:kern w:val="1"/>
      <w:sz w:val="20"/>
      <w:szCs w:val="24"/>
      <w:lang w:eastAsia="hi-IN" w:bidi="hi-IN"/>
    </w:rPr>
  </w:style>
  <w:style w:type="paragraph" w:customStyle="1" w:styleId="23">
    <w:name w:val="Название2"/>
    <w:basedOn w:val="a"/>
    <w:rsid w:val="003825CB"/>
    <w:pPr>
      <w:widowControl w:val="0"/>
      <w:suppressLineNumbers/>
      <w:suppressAutoHyphens/>
      <w:spacing w:before="120" w:after="120"/>
    </w:pPr>
    <w:rPr>
      <w:rFonts w:ascii="Arial" w:eastAsia="Lucida Sans Unicode" w:hAnsi="Arial" w:cs="Mangal"/>
      <w:i/>
      <w:iCs/>
      <w:kern w:val="1"/>
      <w:szCs w:val="24"/>
      <w:lang w:eastAsia="hi-IN" w:bidi="hi-IN"/>
    </w:rPr>
  </w:style>
  <w:style w:type="paragraph" w:customStyle="1" w:styleId="24">
    <w:name w:val="Указатель2"/>
    <w:basedOn w:val="a"/>
    <w:rsid w:val="003825CB"/>
    <w:pPr>
      <w:widowControl w:val="0"/>
      <w:suppressLineNumbers/>
      <w:suppressAutoHyphens/>
    </w:pPr>
    <w:rPr>
      <w:rFonts w:ascii="Arial" w:eastAsia="Lucida Sans Unicode" w:hAnsi="Arial" w:cs="Mangal"/>
      <w:kern w:val="1"/>
      <w:szCs w:val="24"/>
      <w:lang w:eastAsia="hi-IN" w:bidi="hi-IN"/>
    </w:rPr>
  </w:style>
  <w:style w:type="paragraph" w:customStyle="1" w:styleId="13">
    <w:name w:val="Название1"/>
    <w:basedOn w:val="a"/>
    <w:qFormat/>
    <w:rsid w:val="003825CB"/>
    <w:pPr>
      <w:widowControl w:val="0"/>
      <w:suppressLineNumbers/>
      <w:suppressAutoHyphens/>
      <w:spacing w:before="120" w:after="120"/>
    </w:pPr>
    <w:rPr>
      <w:rFonts w:ascii="Arial" w:eastAsia="Lucida Sans Unicode" w:hAnsi="Arial" w:cs="Mangal"/>
      <w:i/>
      <w:iCs/>
      <w:kern w:val="1"/>
      <w:szCs w:val="24"/>
      <w:lang w:eastAsia="hi-IN" w:bidi="hi-IN"/>
    </w:rPr>
  </w:style>
  <w:style w:type="paragraph" w:customStyle="1" w:styleId="14">
    <w:name w:val="Указатель1"/>
    <w:basedOn w:val="a"/>
    <w:qFormat/>
    <w:rsid w:val="003825CB"/>
    <w:pPr>
      <w:widowControl w:val="0"/>
      <w:suppressLineNumbers/>
      <w:suppressAutoHyphens/>
    </w:pPr>
    <w:rPr>
      <w:rFonts w:ascii="Arial" w:eastAsia="Lucida Sans Unicode" w:hAnsi="Arial" w:cs="Mangal"/>
      <w:kern w:val="1"/>
      <w:szCs w:val="24"/>
      <w:lang w:eastAsia="hi-IN" w:bidi="hi-IN"/>
    </w:rPr>
  </w:style>
  <w:style w:type="paragraph" w:customStyle="1" w:styleId="af4">
    <w:name w:val="Заголовок таблицы"/>
    <w:basedOn w:val="ae"/>
    <w:qFormat/>
    <w:rsid w:val="003825CB"/>
    <w:pPr>
      <w:jc w:val="center"/>
    </w:pPr>
    <w:rPr>
      <w:rFonts w:ascii="Arial" w:eastAsia="Lucida Sans Unicode" w:hAnsi="Arial" w:cs="Mangal"/>
      <w:b/>
      <w:bCs/>
      <w:sz w:val="20"/>
      <w:lang w:val="ru-RU" w:eastAsia="hi-IN" w:bidi="hi-IN"/>
    </w:rPr>
  </w:style>
  <w:style w:type="paragraph" w:customStyle="1" w:styleId="af5">
    <w:name w:val="Содержимое врезки"/>
    <w:basedOn w:val="ac"/>
    <w:rsid w:val="003825CB"/>
    <w:pPr>
      <w:widowControl w:val="0"/>
      <w:suppressAutoHyphens/>
      <w:spacing w:after="120"/>
    </w:pPr>
    <w:rPr>
      <w:rFonts w:ascii="Arial" w:eastAsia="Lucida Sans Unicode" w:hAnsi="Arial" w:cs="Mangal"/>
      <w:kern w:val="1"/>
      <w:sz w:val="20"/>
      <w:szCs w:val="24"/>
      <w:lang w:eastAsia="hi-IN" w:bidi="hi-IN"/>
    </w:rPr>
  </w:style>
  <w:style w:type="paragraph" w:customStyle="1" w:styleId="DefaultText">
    <w:name w:val="Default Text"/>
    <w:rsid w:val="003825CB"/>
    <w:pPr>
      <w:widowControl w:val="0"/>
      <w:suppressAutoHyphens/>
    </w:pPr>
    <w:rPr>
      <w:rFonts w:eastAsia="Lucida Sans Unicode" w:cs="Tahoma"/>
      <w:color w:val="000000"/>
      <w:kern w:val="1"/>
      <w:sz w:val="24"/>
      <w:szCs w:val="24"/>
      <w:lang w:val="en-US" w:eastAsia="en-US" w:bidi="en-US"/>
    </w:rPr>
  </w:style>
  <w:style w:type="paragraph" w:styleId="af6">
    <w:name w:val="Body Text Indent"/>
    <w:basedOn w:val="a"/>
    <w:link w:val="af7"/>
    <w:uiPriority w:val="99"/>
    <w:unhideWhenUsed/>
    <w:rsid w:val="007525A6"/>
    <w:pPr>
      <w:spacing w:after="120"/>
      <w:ind w:left="283"/>
    </w:pPr>
  </w:style>
  <w:style w:type="character" w:customStyle="1" w:styleId="af7">
    <w:name w:val="Основной текст с отступом Знак"/>
    <w:basedOn w:val="a0"/>
    <w:link w:val="af6"/>
    <w:uiPriority w:val="99"/>
    <w:rsid w:val="007525A6"/>
  </w:style>
  <w:style w:type="paragraph" w:styleId="af8">
    <w:name w:val="No Spacing"/>
    <w:link w:val="af9"/>
    <w:uiPriority w:val="99"/>
    <w:qFormat/>
    <w:rsid w:val="005E2CA0"/>
    <w:pPr>
      <w:suppressAutoHyphens/>
      <w:jc w:val="center"/>
    </w:pPr>
    <w:rPr>
      <w:rFonts w:ascii="Calibri" w:hAnsi="Calibri"/>
      <w:sz w:val="22"/>
      <w:szCs w:val="22"/>
      <w:lang w:eastAsia="ar-SA"/>
    </w:rPr>
  </w:style>
  <w:style w:type="character" w:customStyle="1" w:styleId="af9">
    <w:name w:val="Без интервала Знак"/>
    <w:link w:val="af8"/>
    <w:uiPriority w:val="99"/>
    <w:locked/>
    <w:rsid w:val="005E2CA0"/>
    <w:rPr>
      <w:rFonts w:ascii="Calibri" w:hAnsi="Calibri"/>
      <w:sz w:val="22"/>
      <w:szCs w:val="22"/>
      <w:lang w:eastAsia="ar-SA" w:bidi="ar-SA"/>
    </w:rPr>
  </w:style>
  <w:style w:type="paragraph" w:customStyle="1" w:styleId="Standard">
    <w:name w:val="Standard"/>
    <w:rsid w:val="005E2CA0"/>
    <w:pPr>
      <w:widowControl w:val="0"/>
      <w:suppressAutoHyphens/>
    </w:pPr>
    <w:rPr>
      <w:rFonts w:cs="Tahoma"/>
      <w:kern w:val="1"/>
      <w:sz w:val="24"/>
      <w:szCs w:val="24"/>
      <w:lang w:val="de-DE" w:eastAsia="fa-IR" w:bidi="fa-IR"/>
    </w:rPr>
  </w:style>
  <w:style w:type="character" w:customStyle="1" w:styleId="10">
    <w:name w:val="Заголовок 1 Знак"/>
    <w:basedOn w:val="a0"/>
    <w:link w:val="1"/>
    <w:rsid w:val="00AA0691"/>
    <w:rPr>
      <w:sz w:val="24"/>
    </w:rPr>
  </w:style>
  <w:style w:type="character" w:customStyle="1" w:styleId="25">
    <w:name w:val="Основной шрифт абзаца2"/>
    <w:rsid w:val="00AA0691"/>
  </w:style>
  <w:style w:type="paragraph" w:styleId="afa">
    <w:name w:val="caption"/>
    <w:basedOn w:val="a"/>
    <w:qFormat/>
    <w:rsid w:val="00AA0691"/>
    <w:pPr>
      <w:suppressLineNumbers/>
      <w:suppressAutoHyphens/>
      <w:spacing w:before="120" w:after="120"/>
    </w:pPr>
    <w:rPr>
      <w:rFonts w:cs="Mangal"/>
      <w:i/>
      <w:iCs/>
      <w:sz w:val="24"/>
      <w:szCs w:val="24"/>
      <w:lang w:eastAsia="zh-CN"/>
    </w:rPr>
  </w:style>
  <w:style w:type="paragraph" w:customStyle="1" w:styleId="15">
    <w:name w:val="Название объекта1"/>
    <w:basedOn w:val="a"/>
    <w:rsid w:val="00AA0691"/>
    <w:pPr>
      <w:suppressLineNumbers/>
      <w:suppressAutoHyphens/>
      <w:spacing w:before="120" w:after="120"/>
    </w:pPr>
    <w:rPr>
      <w:rFonts w:cs="Mangal"/>
      <w:i/>
      <w:iCs/>
      <w:sz w:val="24"/>
      <w:szCs w:val="24"/>
      <w:lang w:eastAsia="zh-CN"/>
    </w:rPr>
  </w:style>
  <w:style w:type="paragraph" w:styleId="afb">
    <w:name w:val="Block Text"/>
    <w:basedOn w:val="a"/>
    <w:rsid w:val="00AA0691"/>
    <w:pPr>
      <w:tabs>
        <w:tab w:val="left" w:pos="671"/>
      </w:tabs>
      <w:ind w:left="-108" w:right="-108"/>
      <w:jc w:val="center"/>
    </w:pPr>
    <w:rPr>
      <w:sz w:val="22"/>
    </w:rPr>
  </w:style>
  <w:style w:type="paragraph" w:customStyle="1" w:styleId="16">
    <w:name w:val="Знак Знак1 Знак Знак Знак Знак"/>
    <w:basedOn w:val="a"/>
    <w:rsid w:val="00AA0691"/>
    <w:pPr>
      <w:widowControl w:val="0"/>
      <w:adjustRightInd w:val="0"/>
      <w:spacing w:after="160" w:line="240" w:lineRule="exact"/>
      <w:jc w:val="right"/>
    </w:pPr>
    <w:rPr>
      <w:lang w:val="en-GB" w:eastAsia="en-US"/>
    </w:rPr>
  </w:style>
  <w:style w:type="character" w:customStyle="1" w:styleId="apple-converted-space">
    <w:name w:val="apple-converted-space"/>
    <w:basedOn w:val="a0"/>
    <w:rsid w:val="00AA0691"/>
  </w:style>
  <w:style w:type="paragraph" w:customStyle="1" w:styleId="s1">
    <w:name w:val="s_1"/>
    <w:basedOn w:val="a"/>
    <w:rsid w:val="00AA0691"/>
    <w:pPr>
      <w:spacing w:before="100" w:beforeAutospacing="1" w:after="100" w:afterAutospacing="1"/>
    </w:pPr>
    <w:rPr>
      <w:sz w:val="24"/>
      <w:szCs w:val="24"/>
    </w:rPr>
  </w:style>
  <w:style w:type="paragraph" w:customStyle="1" w:styleId="ListParagraph">
    <w:name w:val="List Paragraph"/>
    <w:basedOn w:val="a"/>
    <w:rsid w:val="00AA0691"/>
    <w:pPr>
      <w:ind w:left="720"/>
    </w:pPr>
    <w:rPr>
      <w:rFonts w:eastAsia="Calibri"/>
      <w:sz w:val="24"/>
      <w:szCs w:val="24"/>
    </w:rPr>
  </w:style>
  <w:style w:type="character" w:styleId="afc">
    <w:name w:val="Hyperlink"/>
    <w:rsid w:val="00E97CCC"/>
    <w:rPr>
      <w:color w:val="0000FF"/>
      <w:u w:val="single"/>
    </w:rPr>
  </w:style>
  <w:style w:type="numbering" w:customStyle="1" w:styleId="17">
    <w:name w:val="Нет списка1"/>
    <w:next w:val="a2"/>
    <w:semiHidden/>
    <w:rsid w:val="00E97CCC"/>
  </w:style>
  <w:style w:type="paragraph" w:customStyle="1" w:styleId="afd">
    <w:name w:val="мой"/>
    <w:basedOn w:val="a"/>
    <w:autoRedefine/>
    <w:rsid w:val="00E97CCC"/>
    <w:pPr>
      <w:suppressAutoHyphens/>
    </w:pPr>
    <w:rPr>
      <w:sz w:val="28"/>
      <w:lang w:eastAsia="zh-CN"/>
    </w:rPr>
  </w:style>
  <w:style w:type="character" w:customStyle="1" w:styleId="a4">
    <w:name w:val="Верхний колонтитул Знак"/>
    <w:basedOn w:val="a0"/>
    <w:link w:val="a3"/>
    <w:uiPriority w:val="99"/>
    <w:qFormat/>
    <w:rsid w:val="00B9474E"/>
  </w:style>
  <w:style w:type="paragraph" w:customStyle="1" w:styleId="30">
    <w:name w:val="Основной текст (3)"/>
    <w:basedOn w:val="Standard"/>
    <w:rsid w:val="0059571C"/>
    <w:pPr>
      <w:shd w:val="clear" w:color="auto" w:fill="FFFFFF"/>
      <w:spacing w:after="300" w:line="322" w:lineRule="exact"/>
      <w:ind w:firstLine="1420"/>
      <w:textAlignment w:val="baseline"/>
    </w:pPr>
    <w:rPr>
      <w:rFonts w:cs="Times New Roman"/>
      <w:b/>
      <w:bCs/>
      <w:sz w:val="27"/>
      <w:szCs w:val="27"/>
      <w:lang w:val="ru-RU" w:eastAsia="ar-SA" w:bidi="ar-SA"/>
    </w:rPr>
  </w:style>
  <w:style w:type="paragraph" w:customStyle="1" w:styleId="210">
    <w:name w:val="Основной текст 21"/>
    <w:basedOn w:val="a"/>
    <w:rsid w:val="006F2712"/>
    <w:pPr>
      <w:suppressAutoHyphens/>
      <w:spacing w:after="120" w:line="480" w:lineRule="auto"/>
    </w:pPr>
    <w:rPr>
      <w:sz w:val="28"/>
      <w:szCs w:val="24"/>
      <w:lang w:eastAsia="zh-CN"/>
    </w:rPr>
  </w:style>
  <w:style w:type="paragraph" w:customStyle="1" w:styleId="311">
    <w:name w:val="Основной текст 31"/>
    <w:basedOn w:val="a"/>
    <w:rsid w:val="006F2712"/>
    <w:pPr>
      <w:suppressAutoHyphens/>
      <w:spacing w:after="120"/>
    </w:pPr>
    <w:rPr>
      <w:sz w:val="16"/>
      <w:szCs w:val="16"/>
      <w:lang w:eastAsia="zh-CN"/>
    </w:rPr>
  </w:style>
  <w:style w:type="character" w:customStyle="1" w:styleId="20">
    <w:name w:val="Заголовок 2 Знак"/>
    <w:basedOn w:val="a0"/>
    <w:link w:val="2"/>
    <w:rsid w:val="004759B2"/>
    <w:rPr>
      <w:sz w:val="28"/>
    </w:rPr>
  </w:style>
  <w:style w:type="character" w:customStyle="1" w:styleId="32">
    <w:name w:val="Заголовок 3 Знак"/>
    <w:aliases w:val="Знак2 Знак Знак1"/>
    <w:basedOn w:val="a0"/>
    <w:link w:val="3"/>
    <w:rsid w:val="004759B2"/>
    <w:rPr>
      <w:rFonts w:ascii="Cambria" w:eastAsia="Times New Roman" w:hAnsi="Cambria" w:cs="Times New Roman"/>
      <w:b/>
      <w:bCs/>
      <w:sz w:val="26"/>
      <w:szCs w:val="26"/>
    </w:rPr>
  </w:style>
  <w:style w:type="character" w:customStyle="1" w:styleId="40">
    <w:name w:val="Заголовок 4 Знак"/>
    <w:basedOn w:val="a0"/>
    <w:link w:val="4"/>
    <w:rsid w:val="004759B2"/>
    <w:rPr>
      <w:b/>
      <w:bCs/>
      <w:sz w:val="28"/>
      <w:szCs w:val="28"/>
    </w:rPr>
  </w:style>
  <w:style w:type="character" w:customStyle="1" w:styleId="50">
    <w:name w:val="Заголовок 5 Знак"/>
    <w:basedOn w:val="a0"/>
    <w:link w:val="5"/>
    <w:uiPriority w:val="99"/>
    <w:semiHidden/>
    <w:rsid w:val="004759B2"/>
    <w:rPr>
      <w:rFonts w:ascii="Cambria" w:hAnsi="Cambria"/>
      <w:color w:val="243F60"/>
    </w:rPr>
  </w:style>
  <w:style w:type="character" w:customStyle="1" w:styleId="60">
    <w:name w:val="Заголовок 6 Знак"/>
    <w:basedOn w:val="a0"/>
    <w:link w:val="6"/>
    <w:uiPriority w:val="99"/>
    <w:semiHidden/>
    <w:rsid w:val="004759B2"/>
    <w:rPr>
      <w:b/>
      <w:bCs/>
    </w:rPr>
  </w:style>
  <w:style w:type="character" w:customStyle="1" w:styleId="70">
    <w:name w:val="Заголовок 7 Знак"/>
    <w:basedOn w:val="a0"/>
    <w:link w:val="7"/>
    <w:uiPriority w:val="99"/>
    <w:semiHidden/>
    <w:rsid w:val="004759B2"/>
    <w:rPr>
      <w:rFonts w:ascii="Cambria" w:hAnsi="Cambria"/>
      <w:i/>
      <w:iCs/>
      <w:color w:val="404040"/>
    </w:rPr>
  </w:style>
  <w:style w:type="character" w:customStyle="1" w:styleId="80">
    <w:name w:val="Заголовок 8 Знак"/>
    <w:basedOn w:val="a0"/>
    <w:link w:val="8"/>
    <w:uiPriority w:val="99"/>
    <w:semiHidden/>
    <w:rsid w:val="004759B2"/>
    <w:rPr>
      <w:rFonts w:ascii="Cambria" w:hAnsi="Cambria"/>
      <w:color w:val="404040"/>
    </w:rPr>
  </w:style>
  <w:style w:type="character" w:customStyle="1" w:styleId="90">
    <w:name w:val="Заголовок 9 Знак"/>
    <w:basedOn w:val="a0"/>
    <w:link w:val="9"/>
    <w:uiPriority w:val="99"/>
    <w:semiHidden/>
    <w:rsid w:val="004759B2"/>
    <w:rPr>
      <w:rFonts w:ascii="Cambria" w:hAnsi="Cambria"/>
      <w:i/>
      <w:iCs/>
      <w:color w:val="404040"/>
    </w:rPr>
  </w:style>
  <w:style w:type="paragraph" w:customStyle="1" w:styleId="Postan">
    <w:name w:val="Postan"/>
    <w:basedOn w:val="a"/>
    <w:rsid w:val="004759B2"/>
    <w:pPr>
      <w:jc w:val="center"/>
    </w:pPr>
    <w:rPr>
      <w:sz w:val="28"/>
    </w:rPr>
  </w:style>
  <w:style w:type="character" w:styleId="afe">
    <w:name w:val="FollowedHyperlink"/>
    <w:unhideWhenUsed/>
    <w:rsid w:val="004759B2"/>
    <w:rPr>
      <w:color w:val="800080"/>
      <w:u w:val="single"/>
    </w:rPr>
  </w:style>
  <w:style w:type="character" w:customStyle="1" w:styleId="31">
    <w:name w:val="Заголовок 3 Знак1"/>
    <w:aliases w:val="Знак2 Знак Знак"/>
    <w:link w:val="3"/>
    <w:uiPriority w:val="99"/>
    <w:semiHidden/>
    <w:locked/>
    <w:rsid w:val="004759B2"/>
    <w:rPr>
      <w:rFonts w:ascii="Arial" w:hAnsi="Arial"/>
      <w:b/>
      <w:sz w:val="26"/>
    </w:rPr>
  </w:style>
  <w:style w:type="paragraph" w:styleId="HTML">
    <w:name w:val="HTML Preformatted"/>
    <w:basedOn w:val="a"/>
    <w:link w:val="HTML0"/>
    <w:uiPriority w:val="99"/>
    <w:unhideWhenUsed/>
    <w:rsid w:val="00475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rsid w:val="004759B2"/>
    <w:rPr>
      <w:rFonts w:ascii="Courier New" w:hAnsi="Courier New"/>
    </w:rPr>
  </w:style>
  <w:style w:type="character" w:customStyle="1" w:styleId="aff">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
    <w:link w:val="aff0"/>
    <w:uiPriority w:val="99"/>
    <w:locked/>
    <w:rsid w:val="004759B2"/>
    <w:rPr>
      <w:sz w:val="24"/>
    </w:rPr>
  </w:style>
  <w:style w:type="paragraph" w:styleId="aff0">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
    <w:link w:val="aff"/>
    <w:uiPriority w:val="99"/>
    <w:unhideWhenUsed/>
    <w:rsid w:val="004759B2"/>
    <w:rPr>
      <w:sz w:val="24"/>
      <w:lang/>
    </w:rPr>
  </w:style>
  <w:style w:type="character" w:customStyle="1" w:styleId="18">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link w:val="aff0"/>
    <w:uiPriority w:val="99"/>
    <w:rsid w:val="004759B2"/>
  </w:style>
  <w:style w:type="paragraph" w:styleId="aff1">
    <w:name w:val="endnote text"/>
    <w:basedOn w:val="a"/>
    <w:link w:val="aff2"/>
    <w:uiPriority w:val="99"/>
    <w:unhideWhenUsed/>
    <w:rsid w:val="004759B2"/>
  </w:style>
  <w:style w:type="character" w:customStyle="1" w:styleId="aff2">
    <w:name w:val="Текст концевой сноски Знак"/>
    <w:basedOn w:val="a0"/>
    <w:link w:val="aff1"/>
    <w:uiPriority w:val="99"/>
    <w:rsid w:val="004759B2"/>
  </w:style>
  <w:style w:type="paragraph" w:styleId="aff3">
    <w:name w:val="Title"/>
    <w:basedOn w:val="a"/>
    <w:next w:val="a"/>
    <w:link w:val="aff4"/>
    <w:uiPriority w:val="99"/>
    <w:qFormat/>
    <w:rsid w:val="004759B2"/>
    <w:pPr>
      <w:pBdr>
        <w:bottom w:val="single" w:sz="8" w:space="4" w:color="4F81BD"/>
      </w:pBdr>
      <w:spacing w:after="300"/>
      <w:contextualSpacing/>
    </w:pPr>
    <w:rPr>
      <w:rFonts w:ascii="Cambria" w:hAnsi="Cambria"/>
      <w:color w:val="17365D"/>
      <w:spacing w:val="5"/>
      <w:kern w:val="28"/>
      <w:sz w:val="52"/>
      <w:szCs w:val="52"/>
    </w:rPr>
  </w:style>
  <w:style w:type="character" w:customStyle="1" w:styleId="aff4">
    <w:name w:val="Название Знак"/>
    <w:basedOn w:val="a0"/>
    <w:link w:val="aff3"/>
    <w:rsid w:val="004759B2"/>
    <w:rPr>
      <w:rFonts w:ascii="Cambria" w:hAnsi="Cambria"/>
      <w:color w:val="17365D"/>
      <w:spacing w:val="5"/>
      <w:kern w:val="28"/>
      <w:sz w:val="52"/>
      <w:szCs w:val="52"/>
    </w:rPr>
  </w:style>
  <w:style w:type="paragraph" w:styleId="aff5">
    <w:name w:val="Subtitle"/>
    <w:basedOn w:val="a"/>
    <w:next w:val="a"/>
    <w:link w:val="aff6"/>
    <w:qFormat/>
    <w:rsid w:val="004759B2"/>
    <w:pPr>
      <w:spacing w:after="200" w:line="276" w:lineRule="auto"/>
    </w:pPr>
    <w:rPr>
      <w:rFonts w:ascii="Cambria" w:hAnsi="Cambria"/>
      <w:i/>
      <w:iCs/>
      <w:color w:val="4F81BD"/>
      <w:spacing w:val="15"/>
      <w:sz w:val="24"/>
      <w:szCs w:val="24"/>
    </w:rPr>
  </w:style>
  <w:style w:type="character" w:customStyle="1" w:styleId="aff6">
    <w:name w:val="Подзаголовок Знак"/>
    <w:basedOn w:val="a0"/>
    <w:link w:val="aff5"/>
    <w:rsid w:val="004759B2"/>
    <w:rPr>
      <w:rFonts w:ascii="Cambria" w:hAnsi="Cambria"/>
      <w:i/>
      <w:iCs/>
      <w:color w:val="4F81BD"/>
      <w:spacing w:val="15"/>
      <w:sz w:val="24"/>
      <w:szCs w:val="24"/>
    </w:rPr>
  </w:style>
  <w:style w:type="paragraph" w:styleId="26">
    <w:name w:val="Body Text Indent 2"/>
    <w:basedOn w:val="a"/>
    <w:link w:val="27"/>
    <w:uiPriority w:val="99"/>
    <w:unhideWhenUsed/>
    <w:rsid w:val="004759B2"/>
    <w:pPr>
      <w:widowControl w:val="0"/>
      <w:autoSpaceDE w:val="0"/>
      <w:autoSpaceDN w:val="0"/>
      <w:adjustRightInd w:val="0"/>
      <w:spacing w:after="120" w:line="480" w:lineRule="auto"/>
      <w:ind w:left="283"/>
    </w:pPr>
  </w:style>
  <w:style w:type="character" w:customStyle="1" w:styleId="27">
    <w:name w:val="Основной текст с отступом 2 Знак"/>
    <w:basedOn w:val="a0"/>
    <w:link w:val="26"/>
    <w:uiPriority w:val="99"/>
    <w:rsid w:val="004759B2"/>
  </w:style>
  <w:style w:type="paragraph" w:styleId="33">
    <w:name w:val="Body Text Indent 3"/>
    <w:basedOn w:val="a"/>
    <w:link w:val="34"/>
    <w:uiPriority w:val="99"/>
    <w:unhideWhenUsed/>
    <w:rsid w:val="004759B2"/>
    <w:pPr>
      <w:spacing w:after="120"/>
      <w:ind w:left="283"/>
      <w:jc w:val="both"/>
    </w:pPr>
    <w:rPr>
      <w:sz w:val="16"/>
    </w:rPr>
  </w:style>
  <w:style w:type="character" w:customStyle="1" w:styleId="34">
    <w:name w:val="Основной текст с отступом 3 Знак"/>
    <w:basedOn w:val="a0"/>
    <w:link w:val="33"/>
    <w:uiPriority w:val="99"/>
    <w:rsid w:val="004759B2"/>
    <w:rPr>
      <w:sz w:val="16"/>
    </w:rPr>
  </w:style>
  <w:style w:type="paragraph" w:styleId="aff7">
    <w:name w:val="Document Map"/>
    <w:basedOn w:val="a"/>
    <w:link w:val="aff8"/>
    <w:uiPriority w:val="99"/>
    <w:unhideWhenUsed/>
    <w:rsid w:val="004759B2"/>
    <w:pPr>
      <w:shd w:val="clear" w:color="auto" w:fill="000080"/>
    </w:pPr>
    <w:rPr>
      <w:rFonts w:ascii="Tahoma" w:hAnsi="Tahoma"/>
    </w:rPr>
  </w:style>
  <w:style w:type="character" w:customStyle="1" w:styleId="aff8">
    <w:name w:val="Схема документа Знак"/>
    <w:basedOn w:val="a0"/>
    <w:link w:val="aff7"/>
    <w:uiPriority w:val="99"/>
    <w:rsid w:val="004759B2"/>
    <w:rPr>
      <w:rFonts w:ascii="Tahoma" w:hAnsi="Tahoma"/>
      <w:shd w:val="clear" w:color="auto" w:fill="000080"/>
    </w:rPr>
  </w:style>
  <w:style w:type="paragraph" w:styleId="aff9">
    <w:name w:val="Plain Text"/>
    <w:basedOn w:val="a"/>
    <w:link w:val="affa"/>
    <w:uiPriority w:val="99"/>
    <w:unhideWhenUsed/>
    <w:rsid w:val="004759B2"/>
    <w:rPr>
      <w:rFonts w:ascii="Courier New" w:hAnsi="Courier New"/>
    </w:rPr>
  </w:style>
  <w:style w:type="character" w:customStyle="1" w:styleId="affa">
    <w:name w:val="Текст Знак"/>
    <w:basedOn w:val="a0"/>
    <w:link w:val="aff9"/>
    <w:uiPriority w:val="99"/>
    <w:rsid w:val="004759B2"/>
    <w:rPr>
      <w:rFonts w:ascii="Courier New" w:hAnsi="Courier New"/>
    </w:rPr>
  </w:style>
  <w:style w:type="paragraph" w:styleId="28">
    <w:name w:val="Quote"/>
    <w:basedOn w:val="a"/>
    <w:next w:val="a"/>
    <w:link w:val="29"/>
    <w:uiPriority w:val="99"/>
    <w:qFormat/>
    <w:rsid w:val="004759B2"/>
    <w:pPr>
      <w:spacing w:after="200" w:line="276" w:lineRule="auto"/>
    </w:pPr>
    <w:rPr>
      <w:rFonts w:ascii="Calibri" w:hAnsi="Calibri"/>
      <w:i/>
      <w:iCs/>
      <w:color w:val="000000"/>
    </w:rPr>
  </w:style>
  <w:style w:type="character" w:customStyle="1" w:styleId="29">
    <w:name w:val="Цитата 2 Знак"/>
    <w:basedOn w:val="a0"/>
    <w:link w:val="28"/>
    <w:uiPriority w:val="99"/>
    <w:rsid w:val="004759B2"/>
    <w:rPr>
      <w:rFonts w:ascii="Calibri" w:hAnsi="Calibri"/>
      <w:i/>
      <w:iCs/>
      <w:color w:val="000000"/>
    </w:rPr>
  </w:style>
  <w:style w:type="paragraph" w:styleId="affb">
    <w:name w:val="Intense Quote"/>
    <w:basedOn w:val="a"/>
    <w:next w:val="a"/>
    <w:link w:val="affc"/>
    <w:uiPriority w:val="99"/>
    <w:qFormat/>
    <w:rsid w:val="004759B2"/>
    <w:pPr>
      <w:pBdr>
        <w:bottom w:val="single" w:sz="4" w:space="4" w:color="4F81BD"/>
      </w:pBdr>
      <w:spacing w:before="200" w:after="280" w:line="276" w:lineRule="auto"/>
      <w:ind w:left="936" w:right="936"/>
    </w:pPr>
    <w:rPr>
      <w:rFonts w:ascii="Calibri" w:hAnsi="Calibri"/>
      <w:b/>
      <w:bCs/>
      <w:i/>
      <w:iCs/>
      <w:color w:val="4F81BD"/>
    </w:rPr>
  </w:style>
  <w:style w:type="character" w:customStyle="1" w:styleId="affc">
    <w:name w:val="Выделенная цитата Знак"/>
    <w:basedOn w:val="a0"/>
    <w:link w:val="affb"/>
    <w:uiPriority w:val="99"/>
    <w:rsid w:val="004759B2"/>
    <w:rPr>
      <w:rFonts w:ascii="Calibri" w:hAnsi="Calibri"/>
      <w:b/>
      <w:bCs/>
      <w:i/>
      <w:iCs/>
      <w:color w:val="4F81BD"/>
    </w:rPr>
  </w:style>
  <w:style w:type="paragraph" w:customStyle="1" w:styleId="19">
    <w:name w:val="Абзац списка1"/>
    <w:basedOn w:val="a"/>
    <w:rsid w:val="004759B2"/>
    <w:pPr>
      <w:spacing w:after="200" w:line="276" w:lineRule="auto"/>
      <w:ind w:left="720"/>
    </w:pPr>
    <w:rPr>
      <w:rFonts w:ascii="Calibri" w:hAnsi="Calibri" w:cs="Calibri"/>
      <w:sz w:val="22"/>
      <w:szCs w:val="22"/>
      <w:lang w:eastAsia="en-US"/>
    </w:rPr>
  </w:style>
  <w:style w:type="paragraph" w:customStyle="1" w:styleId="affd">
    <w:name w:val="Таблицы (моноширинный)"/>
    <w:basedOn w:val="a"/>
    <w:next w:val="a"/>
    <w:uiPriority w:val="99"/>
    <w:rsid w:val="004759B2"/>
    <w:pPr>
      <w:widowControl w:val="0"/>
      <w:autoSpaceDE w:val="0"/>
      <w:autoSpaceDN w:val="0"/>
      <w:adjustRightInd w:val="0"/>
      <w:jc w:val="both"/>
    </w:pPr>
    <w:rPr>
      <w:rFonts w:ascii="Courier New" w:hAnsi="Courier New" w:cs="Courier New"/>
      <w:sz w:val="24"/>
      <w:szCs w:val="24"/>
    </w:rPr>
  </w:style>
  <w:style w:type="paragraph" w:customStyle="1" w:styleId="affe">
    <w:name w:val="Заголовок статьи"/>
    <w:basedOn w:val="a"/>
    <w:next w:val="a"/>
    <w:uiPriority w:val="99"/>
    <w:rsid w:val="004759B2"/>
    <w:pPr>
      <w:autoSpaceDE w:val="0"/>
      <w:autoSpaceDN w:val="0"/>
      <w:adjustRightInd w:val="0"/>
      <w:ind w:left="1612" w:hanging="892"/>
      <w:jc w:val="both"/>
    </w:pPr>
    <w:rPr>
      <w:rFonts w:ascii="Arial" w:hAnsi="Arial" w:cs="Arial"/>
      <w:sz w:val="24"/>
      <w:szCs w:val="24"/>
    </w:rPr>
  </w:style>
  <w:style w:type="character" w:customStyle="1" w:styleId="ConsPlusNonformat">
    <w:name w:val="ConsPlusNonformat Знак"/>
    <w:link w:val="ConsPlusNonformat0"/>
    <w:locked/>
    <w:rsid w:val="004759B2"/>
    <w:rPr>
      <w:rFonts w:ascii="Courier New" w:hAnsi="Courier New" w:cs="Courier New"/>
      <w:sz w:val="22"/>
      <w:szCs w:val="22"/>
      <w:lang w:val="ru-RU" w:eastAsia="ru-RU" w:bidi="ar-SA"/>
    </w:rPr>
  </w:style>
  <w:style w:type="paragraph" w:customStyle="1" w:styleId="ConsPlusNonformat0">
    <w:name w:val="ConsPlusNonformat"/>
    <w:link w:val="ConsPlusNonformat"/>
    <w:qFormat/>
    <w:rsid w:val="004759B2"/>
    <w:pPr>
      <w:widowControl w:val="0"/>
      <w:autoSpaceDE w:val="0"/>
      <w:autoSpaceDN w:val="0"/>
      <w:adjustRightInd w:val="0"/>
    </w:pPr>
    <w:rPr>
      <w:rFonts w:ascii="Courier New" w:hAnsi="Courier New" w:cs="Courier New"/>
      <w:sz w:val="22"/>
      <w:szCs w:val="22"/>
    </w:rPr>
  </w:style>
  <w:style w:type="character" w:customStyle="1" w:styleId="QuoteChar">
    <w:name w:val="Quote Char"/>
    <w:link w:val="211"/>
    <w:uiPriority w:val="99"/>
    <w:locked/>
    <w:rsid w:val="004759B2"/>
    <w:rPr>
      <w:i/>
      <w:color w:val="000000"/>
    </w:rPr>
  </w:style>
  <w:style w:type="paragraph" w:customStyle="1" w:styleId="211">
    <w:name w:val="Цитата 21"/>
    <w:basedOn w:val="a"/>
    <w:next w:val="a"/>
    <w:link w:val="QuoteChar"/>
    <w:uiPriority w:val="99"/>
    <w:rsid w:val="004759B2"/>
    <w:pPr>
      <w:spacing w:after="200" w:line="276" w:lineRule="auto"/>
    </w:pPr>
    <w:rPr>
      <w:i/>
      <w:color w:val="000000"/>
      <w:lang/>
    </w:rPr>
  </w:style>
  <w:style w:type="character" w:customStyle="1" w:styleId="IntenseQuoteChar">
    <w:name w:val="Intense Quote Char"/>
    <w:link w:val="1a"/>
    <w:uiPriority w:val="99"/>
    <w:locked/>
    <w:rsid w:val="004759B2"/>
    <w:rPr>
      <w:b/>
      <w:i/>
      <w:color w:val="4F81BD"/>
    </w:rPr>
  </w:style>
  <w:style w:type="paragraph" w:customStyle="1" w:styleId="1a">
    <w:name w:val="Выделенная цитата1"/>
    <w:basedOn w:val="a"/>
    <w:next w:val="a"/>
    <w:link w:val="IntenseQuoteChar"/>
    <w:uiPriority w:val="99"/>
    <w:rsid w:val="004759B2"/>
    <w:pPr>
      <w:pBdr>
        <w:bottom w:val="single" w:sz="4" w:space="4" w:color="4F81BD"/>
      </w:pBdr>
      <w:spacing w:before="200" w:after="280" w:line="276" w:lineRule="auto"/>
      <w:ind w:left="936" w:right="936"/>
    </w:pPr>
    <w:rPr>
      <w:b/>
      <w:i/>
      <w:color w:val="4F81BD"/>
      <w:lang/>
    </w:rPr>
  </w:style>
  <w:style w:type="paragraph" w:customStyle="1" w:styleId="312">
    <w:name w:val="Знак3 Знак Знак Знак Знак Знак1"/>
    <w:basedOn w:val="a"/>
    <w:rsid w:val="004759B2"/>
    <w:pPr>
      <w:spacing w:before="100" w:beforeAutospacing="1" w:after="100" w:afterAutospacing="1"/>
    </w:pPr>
    <w:rPr>
      <w:rFonts w:ascii="Tahoma" w:hAnsi="Tahoma" w:cs="Tahoma"/>
      <w:lang w:val="en-US" w:eastAsia="en-US"/>
    </w:rPr>
  </w:style>
  <w:style w:type="character" w:customStyle="1" w:styleId="CharStyle8">
    <w:name w:val="Char Style 8"/>
    <w:link w:val="Style7"/>
    <w:uiPriority w:val="99"/>
    <w:locked/>
    <w:rsid w:val="004759B2"/>
    <w:rPr>
      <w:b/>
      <w:sz w:val="10"/>
      <w:shd w:val="clear" w:color="auto" w:fill="FFFFFF"/>
    </w:rPr>
  </w:style>
  <w:style w:type="character" w:customStyle="1" w:styleId="CharStyle9Exact">
    <w:name w:val="Char Style 9 Exact"/>
    <w:uiPriority w:val="99"/>
    <w:rsid w:val="004759B2"/>
    <w:rPr>
      <w:b/>
      <w:spacing w:val="-2"/>
      <w:sz w:val="9"/>
      <w:u w:val="none"/>
    </w:rPr>
  </w:style>
  <w:style w:type="paragraph" w:customStyle="1" w:styleId="Style7">
    <w:name w:val="Style 7"/>
    <w:basedOn w:val="a"/>
    <w:link w:val="CharStyle8"/>
    <w:uiPriority w:val="99"/>
    <w:rsid w:val="004759B2"/>
    <w:pPr>
      <w:widowControl w:val="0"/>
      <w:shd w:val="clear" w:color="auto" w:fill="FFFFFF"/>
      <w:spacing w:before="60" w:after="60" w:line="149" w:lineRule="exact"/>
    </w:pPr>
    <w:rPr>
      <w:b/>
      <w:sz w:val="10"/>
      <w:lang/>
    </w:rPr>
  </w:style>
  <w:style w:type="character" w:customStyle="1" w:styleId="CharStyle5">
    <w:name w:val="Char Style 5"/>
    <w:link w:val="Style4"/>
    <w:uiPriority w:val="99"/>
    <w:locked/>
    <w:rsid w:val="004759B2"/>
    <w:rPr>
      <w:sz w:val="10"/>
      <w:shd w:val="clear" w:color="auto" w:fill="FFFFFF"/>
    </w:rPr>
  </w:style>
  <w:style w:type="paragraph" w:customStyle="1" w:styleId="Style4">
    <w:name w:val="Style 4"/>
    <w:basedOn w:val="a"/>
    <w:link w:val="CharStyle5"/>
    <w:uiPriority w:val="99"/>
    <w:rsid w:val="004759B2"/>
    <w:pPr>
      <w:widowControl w:val="0"/>
      <w:shd w:val="clear" w:color="auto" w:fill="FFFFFF"/>
      <w:spacing w:line="240" w:lineRule="atLeast"/>
    </w:pPr>
    <w:rPr>
      <w:sz w:val="10"/>
      <w:lang/>
    </w:rPr>
  </w:style>
  <w:style w:type="character" w:customStyle="1" w:styleId="-">
    <w:name w:val="Интернет-ссылка"/>
    <w:rsid w:val="00622056"/>
    <w:rPr>
      <w:color w:val="000080"/>
      <w:u w:val="single"/>
    </w:rPr>
  </w:style>
  <w:style w:type="paragraph" w:customStyle="1" w:styleId="Caption">
    <w:name w:val="Caption"/>
    <w:basedOn w:val="a"/>
    <w:qFormat/>
    <w:rsid w:val="00622056"/>
    <w:pPr>
      <w:widowControl w:val="0"/>
      <w:suppressLineNumbers/>
      <w:suppressAutoHyphens/>
      <w:spacing w:before="120" w:after="120"/>
    </w:pPr>
    <w:rPr>
      <w:rFonts w:ascii="Arial" w:eastAsia="Lucida Sans Unicode" w:hAnsi="Arial" w:cs="Mangal"/>
      <w:i/>
      <w:iCs/>
      <w:color w:val="00000A"/>
      <w:sz w:val="24"/>
      <w:szCs w:val="24"/>
      <w:lang w:eastAsia="hi-IN" w:bidi="hi-IN"/>
    </w:rPr>
  </w:style>
  <w:style w:type="paragraph" w:styleId="1b">
    <w:name w:val="index 1"/>
    <w:basedOn w:val="a"/>
    <w:next w:val="a"/>
    <w:autoRedefine/>
    <w:uiPriority w:val="99"/>
    <w:semiHidden/>
    <w:unhideWhenUsed/>
    <w:rsid w:val="00622056"/>
    <w:pPr>
      <w:widowControl w:val="0"/>
      <w:suppressAutoHyphens/>
      <w:ind w:left="200" w:hanging="200"/>
    </w:pPr>
    <w:rPr>
      <w:rFonts w:ascii="Arial" w:eastAsia="Lucida Sans Unicode" w:hAnsi="Arial" w:cs="Mangal"/>
      <w:color w:val="00000A"/>
      <w:szCs w:val="24"/>
      <w:lang w:eastAsia="hi-IN" w:bidi="hi-IN"/>
    </w:rPr>
  </w:style>
  <w:style w:type="paragraph" w:styleId="afff">
    <w:name w:val="index heading"/>
    <w:basedOn w:val="a"/>
    <w:qFormat/>
    <w:rsid w:val="00622056"/>
    <w:pPr>
      <w:widowControl w:val="0"/>
      <w:suppressLineNumbers/>
      <w:suppressAutoHyphens/>
    </w:pPr>
    <w:rPr>
      <w:rFonts w:ascii="Arial" w:eastAsia="Lucida Sans Unicode" w:hAnsi="Arial" w:cs="Mangal"/>
      <w:color w:val="00000A"/>
      <w:szCs w:val="24"/>
      <w:lang w:eastAsia="hi-IN" w:bidi="hi-IN"/>
    </w:rPr>
  </w:style>
  <w:style w:type="character" w:customStyle="1" w:styleId="1c">
    <w:name w:val="Текст выноски Знак1"/>
    <w:basedOn w:val="a0"/>
    <w:uiPriority w:val="99"/>
    <w:semiHidden/>
    <w:rsid w:val="00622056"/>
    <w:rPr>
      <w:rFonts w:ascii="Tahoma" w:eastAsia="Lucida Sans Unicode" w:hAnsi="Tahoma" w:cs="Mangal"/>
      <w:color w:val="00000A"/>
      <w:sz w:val="16"/>
      <w:szCs w:val="14"/>
      <w:lang w:eastAsia="hi-IN" w:bidi="hi-IN"/>
    </w:rPr>
  </w:style>
  <w:style w:type="paragraph" w:customStyle="1" w:styleId="Footer">
    <w:name w:val="Footer"/>
    <w:basedOn w:val="a"/>
    <w:rsid w:val="00622056"/>
    <w:pPr>
      <w:widowControl w:val="0"/>
      <w:tabs>
        <w:tab w:val="center" w:pos="4677"/>
        <w:tab w:val="right" w:pos="9355"/>
      </w:tabs>
      <w:suppressAutoHyphens/>
    </w:pPr>
    <w:rPr>
      <w:rFonts w:ascii="Arial" w:eastAsia="Lucida Sans Unicode" w:hAnsi="Arial" w:cs="Mangal"/>
      <w:color w:val="00000A"/>
      <w:szCs w:val="24"/>
      <w:lang w:eastAsia="hi-IN" w:bidi="hi-IN"/>
    </w:rPr>
  </w:style>
  <w:style w:type="paragraph" w:customStyle="1" w:styleId="Header">
    <w:name w:val="Header"/>
    <w:basedOn w:val="a"/>
    <w:rsid w:val="00622056"/>
    <w:pPr>
      <w:widowControl w:val="0"/>
      <w:suppressLineNumbers/>
      <w:tabs>
        <w:tab w:val="center" w:pos="4819"/>
        <w:tab w:val="right" w:pos="9638"/>
      </w:tabs>
      <w:suppressAutoHyphens/>
    </w:pPr>
    <w:rPr>
      <w:rFonts w:ascii="Arial" w:eastAsia="Lucida Sans Unicode" w:hAnsi="Arial" w:cs="Mangal"/>
      <w:color w:val="00000A"/>
      <w:szCs w:val="24"/>
      <w:lang w:eastAsia="hi-IN" w:bidi="hi-IN"/>
    </w:rPr>
  </w:style>
  <w:style w:type="character" w:customStyle="1" w:styleId="WW8Num1z0">
    <w:name w:val="WW8Num1z0"/>
    <w:rsid w:val="005E1F3B"/>
    <w:rPr>
      <w:rFonts w:ascii="Symbol" w:hAnsi="Symbol" w:cs="Symbol"/>
    </w:rPr>
  </w:style>
  <w:style w:type="character" w:customStyle="1" w:styleId="WW8Num1z1">
    <w:name w:val="WW8Num1z1"/>
    <w:rsid w:val="005E1F3B"/>
  </w:style>
  <w:style w:type="character" w:customStyle="1" w:styleId="WW8Num1z2">
    <w:name w:val="WW8Num1z2"/>
    <w:rsid w:val="005E1F3B"/>
    <w:rPr>
      <w:rFonts w:ascii="Times New Roman" w:hAnsi="Times New Roman" w:cs="Times New Roman"/>
      <w:bCs/>
      <w:sz w:val="28"/>
      <w:szCs w:val="28"/>
      <w:shd w:val="clear" w:color="auto" w:fill="FFFF00"/>
    </w:rPr>
  </w:style>
  <w:style w:type="character" w:customStyle="1" w:styleId="WW8Num1z3">
    <w:name w:val="WW8Num1z3"/>
    <w:rsid w:val="005E1F3B"/>
  </w:style>
  <w:style w:type="character" w:customStyle="1" w:styleId="WW8Num1z4">
    <w:name w:val="WW8Num1z4"/>
    <w:rsid w:val="005E1F3B"/>
  </w:style>
  <w:style w:type="character" w:customStyle="1" w:styleId="WW8Num1z5">
    <w:name w:val="WW8Num1z5"/>
    <w:rsid w:val="005E1F3B"/>
  </w:style>
  <w:style w:type="character" w:customStyle="1" w:styleId="WW8Num1z6">
    <w:name w:val="WW8Num1z6"/>
    <w:rsid w:val="005E1F3B"/>
  </w:style>
  <w:style w:type="character" w:customStyle="1" w:styleId="WW8Num1z7">
    <w:name w:val="WW8Num1z7"/>
    <w:rsid w:val="005E1F3B"/>
  </w:style>
  <w:style w:type="character" w:customStyle="1" w:styleId="WW8Num1z8">
    <w:name w:val="WW8Num1z8"/>
    <w:rsid w:val="005E1F3B"/>
  </w:style>
  <w:style w:type="character" w:customStyle="1" w:styleId="WW8Num2z0">
    <w:name w:val="WW8Num2z0"/>
    <w:rsid w:val="005E1F3B"/>
    <w:rPr>
      <w:rFonts w:hint="default"/>
      <w:color w:val="000000"/>
      <w:sz w:val="28"/>
      <w:szCs w:val="28"/>
    </w:rPr>
  </w:style>
  <w:style w:type="character" w:customStyle="1" w:styleId="WW8Num2z1">
    <w:name w:val="WW8Num2z1"/>
    <w:rsid w:val="005E1F3B"/>
    <w:rPr>
      <w:b w:val="0"/>
      <w:bCs w:val="0"/>
      <w:color w:val="333333"/>
      <w:sz w:val="28"/>
      <w:szCs w:val="28"/>
      <w:shd w:val="clear" w:color="auto" w:fill="FFFFFF"/>
    </w:rPr>
  </w:style>
  <w:style w:type="character" w:customStyle="1" w:styleId="WW8Num2z2">
    <w:name w:val="WW8Num2z2"/>
    <w:rsid w:val="005E1F3B"/>
  </w:style>
  <w:style w:type="character" w:customStyle="1" w:styleId="WW8Num2z3">
    <w:name w:val="WW8Num2z3"/>
    <w:rsid w:val="005E1F3B"/>
  </w:style>
  <w:style w:type="character" w:customStyle="1" w:styleId="WW8Num2z4">
    <w:name w:val="WW8Num2z4"/>
    <w:rsid w:val="005E1F3B"/>
  </w:style>
  <w:style w:type="character" w:customStyle="1" w:styleId="WW8Num2z5">
    <w:name w:val="WW8Num2z5"/>
    <w:rsid w:val="005E1F3B"/>
  </w:style>
  <w:style w:type="character" w:customStyle="1" w:styleId="WW8Num2z6">
    <w:name w:val="WW8Num2z6"/>
    <w:rsid w:val="005E1F3B"/>
  </w:style>
  <w:style w:type="character" w:customStyle="1" w:styleId="WW8Num2z7">
    <w:name w:val="WW8Num2z7"/>
    <w:rsid w:val="005E1F3B"/>
  </w:style>
  <w:style w:type="character" w:customStyle="1" w:styleId="WW8Num2z8">
    <w:name w:val="WW8Num2z8"/>
    <w:rsid w:val="005E1F3B"/>
  </w:style>
  <w:style w:type="character" w:customStyle="1" w:styleId="WW8Num3z0">
    <w:name w:val="WW8Num3z0"/>
    <w:rsid w:val="005E1F3B"/>
    <w:rPr>
      <w:rFonts w:ascii="Symbol" w:hAnsi="Symbol" w:cs="Symbol"/>
    </w:rPr>
  </w:style>
  <w:style w:type="character" w:customStyle="1" w:styleId="WW8Num3z1">
    <w:name w:val="WW8Num3z1"/>
    <w:rsid w:val="005E1F3B"/>
  </w:style>
  <w:style w:type="character" w:customStyle="1" w:styleId="WW8Num3z2">
    <w:name w:val="WW8Num3z2"/>
    <w:rsid w:val="005E1F3B"/>
    <w:rPr>
      <w:rFonts w:ascii="Times New Roman" w:hAnsi="Times New Roman" w:cs="Times New Roman"/>
      <w:bCs/>
      <w:sz w:val="28"/>
      <w:szCs w:val="28"/>
      <w:shd w:val="clear" w:color="auto" w:fill="FFFF00"/>
    </w:rPr>
  </w:style>
  <w:style w:type="character" w:customStyle="1" w:styleId="WW8Num3z3">
    <w:name w:val="WW8Num3z3"/>
    <w:rsid w:val="005E1F3B"/>
  </w:style>
  <w:style w:type="character" w:customStyle="1" w:styleId="WW8Num3z4">
    <w:name w:val="WW8Num3z4"/>
    <w:rsid w:val="005E1F3B"/>
  </w:style>
  <w:style w:type="character" w:customStyle="1" w:styleId="WW8Num3z5">
    <w:name w:val="WW8Num3z5"/>
    <w:rsid w:val="005E1F3B"/>
  </w:style>
  <w:style w:type="character" w:customStyle="1" w:styleId="WW8Num3z6">
    <w:name w:val="WW8Num3z6"/>
    <w:rsid w:val="005E1F3B"/>
  </w:style>
  <w:style w:type="character" w:customStyle="1" w:styleId="WW8Num3z7">
    <w:name w:val="WW8Num3z7"/>
    <w:rsid w:val="005E1F3B"/>
  </w:style>
  <w:style w:type="character" w:customStyle="1" w:styleId="WW8Num3z8">
    <w:name w:val="WW8Num3z8"/>
    <w:rsid w:val="005E1F3B"/>
  </w:style>
  <w:style w:type="character" w:customStyle="1" w:styleId="WW8Num4z0">
    <w:name w:val="WW8Num4z0"/>
    <w:rsid w:val="005E1F3B"/>
    <w:rPr>
      <w:sz w:val="28"/>
      <w:szCs w:val="28"/>
    </w:rPr>
  </w:style>
  <w:style w:type="character" w:customStyle="1" w:styleId="WW8Num4z1">
    <w:name w:val="WW8Num4z1"/>
    <w:rsid w:val="005E1F3B"/>
  </w:style>
  <w:style w:type="character" w:customStyle="1" w:styleId="WW8Num4z2">
    <w:name w:val="WW8Num4z2"/>
    <w:rsid w:val="005E1F3B"/>
    <w:rPr>
      <w:rFonts w:ascii="Times New Roman" w:hAnsi="Times New Roman" w:cs="Times New Roman"/>
      <w:bCs/>
      <w:sz w:val="28"/>
      <w:szCs w:val="28"/>
      <w:shd w:val="clear" w:color="auto" w:fill="FFFF00"/>
    </w:rPr>
  </w:style>
  <w:style w:type="character" w:customStyle="1" w:styleId="WW8Num4z3">
    <w:name w:val="WW8Num4z3"/>
    <w:rsid w:val="005E1F3B"/>
  </w:style>
  <w:style w:type="character" w:customStyle="1" w:styleId="WW8Num4z4">
    <w:name w:val="WW8Num4z4"/>
    <w:rsid w:val="005E1F3B"/>
  </w:style>
  <w:style w:type="character" w:customStyle="1" w:styleId="WW8Num4z5">
    <w:name w:val="WW8Num4z5"/>
    <w:rsid w:val="005E1F3B"/>
  </w:style>
  <w:style w:type="character" w:customStyle="1" w:styleId="WW8Num4z6">
    <w:name w:val="WW8Num4z6"/>
    <w:rsid w:val="005E1F3B"/>
  </w:style>
  <w:style w:type="character" w:customStyle="1" w:styleId="WW8Num4z7">
    <w:name w:val="WW8Num4z7"/>
    <w:rsid w:val="005E1F3B"/>
  </w:style>
  <w:style w:type="character" w:customStyle="1" w:styleId="WW8Num4z8">
    <w:name w:val="WW8Num4z8"/>
    <w:rsid w:val="005E1F3B"/>
  </w:style>
  <w:style w:type="character" w:customStyle="1" w:styleId="WW8Num5z0">
    <w:name w:val="WW8Num5z0"/>
    <w:rsid w:val="005E1F3B"/>
  </w:style>
  <w:style w:type="character" w:customStyle="1" w:styleId="WW8Num5z1">
    <w:name w:val="WW8Num5z1"/>
    <w:rsid w:val="005E1F3B"/>
  </w:style>
  <w:style w:type="character" w:customStyle="1" w:styleId="WW8Num5z2">
    <w:name w:val="WW8Num5z2"/>
    <w:rsid w:val="005E1F3B"/>
  </w:style>
  <w:style w:type="character" w:customStyle="1" w:styleId="WW8Num5z3">
    <w:name w:val="WW8Num5z3"/>
    <w:rsid w:val="005E1F3B"/>
  </w:style>
  <w:style w:type="character" w:customStyle="1" w:styleId="WW8Num5z4">
    <w:name w:val="WW8Num5z4"/>
    <w:rsid w:val="005E1F3B"/>
  </w:style>
  <w:style w:type="character" w:customStyle="1" w:styleId="WW8Num5z5">
    <w:name w:val="WW8Num5z5"/>
    <w:rsid w:val="005E1F3B"/>
  </w:style>
  <w:style w:type="character" w:customStyle="1" w:styleId="WW8Num5z6">
    <w:name w:val="WW8Num5z6"/>
    <w:rsid w:val="005E1F3B"/>
  </w:style>
  <w:style w:type="character" w:customStyle="1" w:styleId="WW8Num5z7">
    <w:name w:val="WW8Num5z7"/>
    <w:rsid w:val="005E1F3B"/>
  </w:style>
  <w:style w:type="character" w:customStyle="1" w:styleId="WW8Num5z8">
    <w:name w:val="WW8Num5z8"/>
    <w:rsid w:val="005E1F3B"/>
  </w:style>
  <w:style w:type="character" w:customStyle="1" w:styleId="WW8Num6z0">
    <w:name w:val="WW8Num6z0"/>
    <w:rsid w:val="005E1F3B"/>
    <w:rPr>
      <w:rFonts w:hint="default"/>
      <w:color w:val="000000"/>
      <w:sz w:val="28"/>
      <w:szCs w:val="28"/>
    </w:rPr>
  </w:style>
  <w:style w:type="character" w:customStyle="1" w:styleId="WW8Num6z1">
    <w:name w:val="WW8Num6z1"/>
    <w:rsid w:val="005E1F3B"/>
  </w:style>
  <w:style w:type="character" w:customStyle="1" w:styleId="WW8Num6z2">
    <w:name w:val="WW8Num6z2"/>
    <w:rsid w:val="005E1F3B"/>
  </w:style>
  <w:style w:type="character" w:customStyle="1" w:styleId="WW8Num6z3">
    <w:name w:val="WW8Num6z3"/>
    <w:rsid w:val="005E1F3B"/>
  </w:style>
  <w:style w:type="character" w:customStyle="1" w:styleId="WW8Num6z4">
    <w:name w:val="WW8Num6z4"/>
    <w:rsid w:val="005E1F3B"/>
  </w:style>
  <w:style w:type="character" w:customStyle="1" w:styleId="WW8Num6z5">
    <w:name w:val="WW8Num6z5"/>
    <w:rsid w:val="005E1F3B"/>
  </w:style>
  <w:style w:type="character" w:customStyle="1" w:styleId="WW8Num6z6">
    <w:name w:val="WW8Num6z6"/>
    <w:rsid w:val="005E1F3B"/>
  </w:style>
  <w:style w:type="character" w:customStyle="1" w:styleId="WW8Num6z7">
    <w:name w:val="WW8Num6z7"/>
    <w:rsid w:val="005E1F3B"/>
  </w:style>
  <w:style w:type="character" w:customStyle="1" w:styleId="WW8Num6z8">
    <w:name w:val="WW8Num6z8"/>
    <w:rsid w:val="005E1F3B"/>
  </w:style>
  <w:style w:type="character" w:customStyle="1" w:styleId="91">
    <w:name w:val="Основной шрифт абзаца9"/>
    <w:rsid w:val="005E1F3B"/>
  </w:style>
  <w:style w:type="character" w:customStyle="1" w:styleId="81">
    <w:name w:val="Основной шрифт абзаца8"/>
    <w:rsid w:val="005E1F3B"/>
  </w:style>
  <w:style w:type="character" w:customStyle="1" w:styleId="71">
    <w:name w:val="Основной шрифт абзаца7"/>
    <w:rsid w:val="005E1F3B"/>
  </w:style>
  <w:style w:type="character" w:customStyle="1" w:styleId="WW8Num7z0">
    <w:name w:val="WW8Num7z0"/>
    <w:rsid w:val="005E1F3B"/>
    <w:rPr>
      <w:rFonts w:hint="default"/>
    </w:rPr>
  </w:style>
  <w:style w:type="character" w:customStyle="1" w:styleId="WW8Num7z1">
    <w:name w:val="WW8Num7z1"/>
    <w:rsid w:val="005E1F3B"/>
  </w:style>
  <w:style w:type="character" w:customStyle="1" w:styleId="WW8Num7z2">
    <w:name w:val="WW8Num7z2"/>
    <w:rsid w:val="005E1F3B"/>
  </w:style>
  <w:style w:type="character" w:customStyle="1" w:styleId="WW8Num7z3">
    <w:name w:val="WW8Num7z3"/>
    <w:rsid w:val="005E1F3B"/>
  </w:style>
  <w:style w:type="character" w:customStyle="1" w:styleId="WW8Num7z4">
    <w:name w:val="WW8Num7z4"/>
    <w:rsid w:val="005E1F3B"/>
  </w:style>
  <w:style w:type="character" w:customStyle="1" w:styleId="WW8Num7z5">
    <w:name w:val="WW8Num7z5"/>
    <w:rsid w:val="005E1F3B"/>
  </w:style>
  <w:style w:type="character" w:customStyle="1" w:styleId="WW8Num7z6">
    <w:name w:val="WW8Num7z6"/>
    <w:rsid w:val="005E1F3B"/>
  </w:style>
  <w:style w:type="character" w:customStyle="1" w:styleId="WW8Num7z7">
    <w:name w:val="WW8Num7z7"/>
    <w:rsid w:val="005E1F3B"/>
  </w:style>
  <w:style w:type="character" w:customStyle="1" w:styleId="WW8Num7z8">
    <w:name w:val="WW8Num7z8"/>
    <w:rsid w:val="005E1F3B"/>
  </w:style>
  <w:style w:type="character" w:customStyle="1" w:styleId="61">
    <w:name w:val="Основной шрифт абзаца6"/>
    <w:rsid w:val="005E1F3B"/>
  </w:style>
  <w:style w:type="character" w:customStyle="1" w:styleId="51">
    <w:name w:val="Основной шрифт абзаца5"/>
    <w:rsid w:val="005E1F3B"/>
  </w:style>
  <w:style w:type="character" w:customStyle="1" w:styleId="41">
    <w:name w:val="Основной шрифт абзаца4"/>
    <w:rsid w:val="005E1F3B"/>
  </w:style>
  <w:style w:type="character" w:customStyle="1" w:styleId="35">
    <w:name w:val="Основной шрифт абзаца3"/>
    <w:rsid w:val="005E1F3B"/>
  </w:style>
  <w:style w:type="character" w:customStyle="1" w:styleId="120">
    <w:name w:val=" Знак12"/>
    <w:rsid w:val="005E1F3B"/>
    <w:rPr>
      <w:rFonts w:ascii="AG Souvenir" w:hAnsi="AG Souvenir" w:cs="AG Souvenir"/>
      <w:b/>
      <w:spacing w:val="38"/>
      <w:sz w:val="28"/>
    </w:rPr>
  </w:style>
  <w:style w:type="character" w:customStyle="1" w:styleId="110">
    <w:name w:val=" Знак11"/>
    <w:rsid w:val="005E1F3B"/>
    <w:rPr>
      <w:sz w:val="28"/>
    </w:rPr>
  </w:style>
  <w:style w:type="character" w:customStyle="1" w:styleId="100">
    <w:name w:val=" Знак10"/>
    <w:rsid w:val="005E1F3B"/>
    <w:rPr>
      <w:rFonts w:ascii="Arial" w:hAnsi="Arial" w:cs="Times New Roman"/>
      <w:b/>
      <w:bCs/>
      <w:sz w:val="26"/>
      <w:szCs w:val="26"/>
    </w:rPr>
  </w:style>
  <w:style w:type="character" w:customStyle="1" w:styleId="92">
    <w:name w:val=" Знак9"/>
    <w:rsid w:val="005E1F3B"/>
    <w:rPr>
      <w:sz w:val="28"/>
    </w:rPr>
  </w:style>
  <w:style w:type="character" w:customStyle="1" w:styleId="82">
    <w:name w:val=" Знак8"/>
    <w:rsid w:val="005E1F3B"/>
    <w:rPr>
      <w:sz w:val="28"/>
    </w:rPr>
  </w:style>
  <w:style w:type="character" w:customStyle="1" w:styleId="72">
    <w:name w:val=" Знак7"/>
    <w:basedOn w:val="12"/>
    <w:rsid w:val="005E1F3B"/>
  </w:style>
  <w:style w:type="character" w:customStyle="1" w:styleId="62">
    <w:name w:val=" Знак6"/>
    <w:basedOn w:val="12"/>
    <w:rsid w:val="005E1F3B"/>
  </w:style>
  <w:style w:type="character" w:customStyle="1" w:styleId="52">
    <w:name w:val=" Знак5"/>
    <w:rsid w:val="005E1F3B"/>
    <w:rPr>
      <w:rFonts w:cs="Times New Roman"/>
      <w:sz w:val="24"/>
      <w:szCs w:val="24"/>
    </w:rPr>
  </w:style>
  <w:style w:type="character" w:customStyle="1" w:styleId="42">
    <w:name w:val=" Знак4"/>
    <w:rsid w:val="005E1F3B"/>
    <w:rPr>
      <w:rFonts w:cs="Times New Roman"/>
      <w:color w:val="FF0000"/>
      <w:sz w:val="24"/>
      <w:szCs w:val="24"/>
    </w:rPr>
  </w:style>
  <w:style w:type="character" w:customStyle="1" w:styleId="36">
    <w:name w:val=" Знак3"/>
    <w:rsid w:val="005E1F3B"/>
    <w:rPr>
      <w:rFonts w:cs="Times New Roman"/>
      <w:sz w:val="28"/>
      <w:szCs w:val="28"/>
    </w:rPr>
  </w:style>
  <w:style w:type="character" w:customStyle="1" w:styleId="2a">
    <w:name w:val=" Знак2"/>
    <w:rsid w:val="005E1F3B"/>
    <w:rPr>
      <w:rFonts w:ascii="Calibri" w:hAnsi="Calibri" w:cs="Times New Roman"/>
      <w:sz w:val="28"/>
      <w:szCs w:val="28"/>
    </w:rPr>
  </w:style>
  <w:style w:type="character" w:customStyle="1" w:styleId="1d">
    <w:name w:val=" Знак1"/>
    <w:rsid w:val="005E1F3B"/>
    <w:rPr>
      <w:rFonts w:cs="Times New Roman"/>
      <w:sz w:val="16"/>
      <w:szCs w:val="16"/>
    </w:rPr>
  </w:style>
  <w:style w:type="character" w:customStyle="1" w:styleId="afff0">
    <w:name w:val=" Знак"/>
    <w:rsid w:val="005E1F3B"/>
    <w:rPr>
      <w:rFonts w:ascii="Tahoma" w:hAnsi="Tahoma" w:cs="Times New Roman"/>
      <w:sz w:val="16"/>
      <w:szCs w:val="16"/>
    </w:rPr>
  </w:style>
  <w:style w:type="character" w:customStyle="1" w:styleId="212">
    <w:name w:val="Основной текст с отступом 2 Знак1"/>
    <w:rsid w:val="005E1F3B"/>
    <w:rPr>
      <w:sz w:val="22"/>
    </w:rPr>
  </w:style>
  <w:style w:type="character" w:customStyle="1" w:styleId="afff1">
    <w:name w:val="Гипертекстовая ссылка"/>
    <w:rsid w:val="005E1F3B"/>
    <w:rPr>
      <w:color w:val="106BBE"/>
      <w:sz w:val="26"/>
    </w:rPr>
  </w:style>
  <w:style w:type="character" w:customStyle="1" w:styleId="afff2">
    <w:name w:val="Основной текст_"/>
    <w:link w:val="53"/>
    <w:rsid w:val="005E1F3B"/>
    <w:rPr>
      <w:sz w:val="27"/>
      <w:szCs w:val="27"/>
      <w:lang w:bidi="ar-SA"/>
    </w:rPr>
  </w:style>
  <w:style w:type="character" w:customStyle="1" w:styleId="121">
    <w:name w:val="Знак12"/>
    <w:rsid w:val="005E1F3B"/>
    <w:rPr>
      <w:rFonts w:ascii="AG Souvenir" w:hAnsi="AG Souvenir" w:cs="AG Souvenir"/>
      <w:b/>
      <w:spacing w:val="38"/>
      <w:sz w:val="28"/>
    </w:rPr>
  </w:style>
  <w:style w:type="character" w:customStyle="1" w:styleId="111">
    <w:name w:val="Знак11"/>
    <w:rsid w:val="005E1F3B"/>
    <w:rPr>
      <w:sz w:val="28"/>
    </w:rPr>
  </w:style>
  <w:style w:type="character" w:customStyle="1" w:styleId="101">
    <w:name w:val="Знак10"/>
    <w:rsid w:val="005E1F3B"/>
    <w:rPr>
      <w:rFonts w:ascii="Arial" w:hAnsi="Arial" w:cs="Times New Roman"/>
      <w:b/>
      <w:bCs/>
      <w:sz w:val="26"/>
      <w:szCs w:val="26"/>
    </w:rPr>
  </w:style>
  <w:style w:type="character" w:customStyle="1" w:styleId="93">
    <w:name w:val="Знак9"/>
    <w:rsid w:val="005E1F3B"/>
    <w:rPr>
      <w:sz w:val="28"/>
    </w:rPr>
  </w:style>
  <w:style w:type="character" w:customStyle="1" w:styleId="83">
    <w:name w:val="Знак8"/>
    <w:rsid w:val="005E1F3B"/>
    <w:rPr>
      <w:sz w:val="28"/>
    </w:rPr>
  </w:style>
  <w:style w:type="character" w:customStyle="1" w:styleId="73">
    <w:name w:val="Знак7"/>
    <w:basedOn w:val="12"/>
    <w:rsid w:val="005E1F3B"/>
  </w:style>
  <w:style w:type="character" w:customStyle="1" w:styleId="63">
    <w:name w:val="Знак6"/>
    <w:basedOn w:val="12"/>
    <w:rsid w:val="005E1F3B"/>
  </w:style>
  <w:style w:type="character" w:customStyle="1" w:styleId="54">
    <w:name w:val="Знак5"/>
    <w:rsid w:val="005E1F3B"/>
    <w:rPr>
      <w:rFonts w:cs="Times New Roman"/>
      <w:sz w:val="24"/>
      <w:szCs w:val="24"/>
    </w:rPr>
  </w:style>
  <w:style w:type="character" w:customStyle="1" w:styleId="43">
    <w:name w:val="Знак4"/>
    <w:rsid w:val="005E1F3B"/>
    <w:rPr>
      <w:rFonts w:cs="Times New Roman"/>
      <w:color w:val="FF0000"/>
      <w:sz w:val="24"/>
      <w:szCs w:val="24"/>
    </w:rPr>
  </w:style>
  <w:style w:type="character" w:customStyle="1" w:styleId="37">
    <w:name w:val="Знак3"/>
    <w:rsid w:val="005E1F3B"/>
    <w:rPr>
      <w:rFonts w:cs="Times New Roman"/>
      <w:sz w:val="28"/>
      <w:szCs w:val="28"/>
    </w:rPr>
  </w:style>
  <w:style w:type="character" w:customStyle="1" w:styleId="2b">
    <w:name w:val="Знак2"/>
    <w:rsid w:val="005E1F3B"/>
    <w:rPr>
      <w:rFonts w:ascii="Calibri" w:hAnsi="Calibri" w:cs="Times New Roman"/>
      <w:sz w:val="28"/>
      <w:szCs w:val="28"/>
    </w:rPr>
  </w:style>
  <w:style w:type="character" w:customStyle="1" w:styleId="afff3">
    <w:name w:val="Знак"/>
    <w:rsid w:val="005E1F3B"/>
    <w:rPr>
      <w:rFonts w:ascii="Tahoma" w:hAnsi="Tahoma" w:cs="Times New Roman"/>
      <w:sz w:val="16"/>
      <w:szCs w:val="16"/>
    </w:rPr>
  </w:style>
  <w:style w:type="paragraph" w:customStyle="1" w:styleId="94">
    <w:name w:val="Указатель9"/>
    <w:basedOn w:val="a"/>
    <w:rsid w:val="005E1F3B"/>
    <w:pPr>
      <w:suppressLineNumbers/>
      <w:suppressAutoHyphens/>
    </w:pPr>
    <w:rPr>
      <w:rFonts w:cs="Mangal"/>
      <w:lang w:eastAsia="zh-CN"/>
    </w:rPr>
  </w:style>
  <w:style w:type="paragraph" w:customStyle="1" w:styleId="220">
    <w:name w:val="Основной текст 22"/>
    <w:basedOn w:val="a"/>
    <w:rsid w:val="005E1F3B"/>
    <w:pPr>
      <w:suppressAutoHyphens/>
      <w:spacing w:after="120" w:line="480" w:lineRule="auto"/>
    </w:pPr>
    <w:rPr>
      <w:lang w:eastAsia="zh-CN"/>
    </w:rPr>
  </w:style>
  <w:style w:type="paragraph" w:customStyle="1" w:styleId="84">
    <w:name w:val="Название8"/>
    <w:basedOn w:val="a"/>
    <w:rsid w:val="005E1F3B"/>
    <w:pPr>
      <w:suppressLineNumbers/>
      <w:suppressAutoHyphens/>
      <w:spacing w:before="120" w:after="120"/>
    </w:pPr>
    <w:rPr>
      <w:rFonts w:ascii="Arial" w:hAnsi="Arial" w:cs="Mangal"/>
      <w:i/>
      <w:iCs/>
      <w:sz w:val="24"/>
      <w:szCs w:val="24"/>
      <w:lang w:eastAsia="zh-CN"/>
    </w:rPr>
  </w:style>
  <w:style w:type="paragraph" w:customStyle="1" w:styleId="85">
    <w:name w:val="Указатель8"/>
    <w:basedOn w:val="a"/>
    <w:rsid w:val="005E1F3B"/>
    <w:pPr>
      <w:suppressLineNumbers/>
      <w:suppressAutoHyphens/>
    </w:pPr>
    <w:rPr>
      <w:rFonts w:ascii="Arial" w:hAnsi="Arial" w:cs="Mangal"/>
      <w:lang w:eastAsia="zh-CN"/>
    </w:rPr>
  </w:style>
  <w:style w:type="paragraph" w:customStyle="1" w:styleId="74">
    <w:name w:val="Название7"/>
    <w:basedOn w:val="a"/>
    <w:rsid w:val="005E1F3B"/>
    <w:pPr>
      <w:suppressLineNumbers/>
      <w:suppressAutoHyphens/>
      <w:spacing w:before="120" w:after="120"/>
    </w:pPr>
    <w:rPr>
      <w:rFonts w:ascii="Arial" w:hAnsi="Arial" w:cs="Mangal"/>
      <w:i/>
      <w:iCs/>
      <w:sz w:val="24"/>
      <w:szCs w:val="24"/>
      <w:lang w:eastAsia="zh-CN"/>
    </w:rPr>
  </w:style>
  <w:style w:type="paragraph" w:customStyle="1" w:styleId="75">
    <w:name w:val="Указатель7"/>
    <w:basedOn w:val="a"/>
    <w:rsid w:val="005E1F3B"/>
    <w:pPr>
      <w:suppressLineNumbers/>
      <w:suppressAutoHyphens/>
    </w:pPr>
    <w:rPr>
      <w:rFonts w:ascii="Arial" w:hAnsi="Arial" w:cs="Mangal"/>
      <w:lang w:eastAsia="zh-CN"/>
    </w:rPr>
  </w:style>
  <w:style w:type="paragraph" w:customStyle="1" w:styleId="64">
    <w:name w:val="Название6"/>
    <w:basedOn w:val="a"/>
    <w:rsid w:val="005E1F3B"/>
    <w:pPr>
      <w:suppressLineNumbers/>
      <w:suppressAutoHyphens/>
      <w:spacing w:before="120" w:after="120"/>
    </w:pPr>
    <w:rPr>
      <w:rFonts w:ascii="Arial" w:hAnsi="Arial" w:cs="Mangal"/>
      <w:i/>
      <w:iCs/>
      <w:sz w:val="24"/>
      <w:szCs w:val="24"/>
      <w:lang w:eastAsia="zh-CN"/>
    </w:rPr>
  </w:style>
  <w:style w:type="paragraph" w:customStyle="1" w:styleId="65">
    <w:name w:val="Указатель6"/>
    <w:basedOn w:val="a"/>
    <w:rsid w:val="005E1F3B"/>
    <w:pPr>
      <w:suppressLineNumbers/>
      <w:suppressAutoHyphens/>
    </w:pPr>
    <w:rPr>
      <w:rFonts w:ascii="Arial" w:hAnsi="Arial" w:cs="Mangal"/>
      <w:lang w:eastAsia="zh-CN"/>
    </w:rPr>
  </w:style>
  <w:style w:type="paragraph" w:customStyle="1" w:styleId="55">
    <w:name w:val="Название5"/>
    <w:basedOn w:val="a"/>
    <w:rsid w:val="005E1F3B"/>
    <w:pPr>
      <w:suppressLineNumbers/>
      <w:suppressAutoHyphens/>
      <w:spacing w:before="120" w:after="120"/>
    </w:pPr>
    <w:rPr>
      <w:rFonts w:cs="Mangal"/>
      <w:i/>
      <w:iCs/>
      <w:sz w:val="24"/>
      <w:szCs w:val="24"/>
      <w:lang w:eastAsia="zh-CN"/>
    </w:rPr>
  </w:style>
  <w:style w:type="paragraph" w:customStyle="1" w:styleId="56">
    <w:name w:val="Указатель5"/>
    <w:basedOn w:val="a"/>
    <w:rsid w:val="005E1F3B"/>
    <w:pPr>
      <w:suppressLineNumbers/>
      <w:suppressAutoHyphens/>
    </w:pPr>
    <w:rPr>
      <w:rFonts w:cs="Mangal"/>
      <w:lang w:eastAsia="zh-CN"/>
    </w:rPr>
  </w:style>
  <w:style w:type="paragraph" w:customStyle="1" w:styleId="44">
    <w:name w:val="Название4"/>
    <w:basedOn w:val="a"/>
    <w:rsid w:val="005E1F3B"/>
    <w:pPr>
      <w:suppressLineNumbers/>
      <w:suppressAutoHyphens/>
      <w:spacing w:before="120" w:after="120"/>
    </w:pPr>
    <w:rPr>
      <w:rFonts w:cs="Mangal"/>
      <w:i/>
      <w:iCs/>
      <w:sz w:val="24"/>
      <w:szCs w:val="24"/>
      <w:lang w:eastAsia="zh-CN"/>
    </w:rPr>
  </w:style>
  <w:style w:type="paragraph" w:customStyle="1" w:styleId="45">
    <w:name w:val="Указатель4"/>
    <w:basedOn w:val="a"/>
    <w:rsid w:val="005E1F3B"/>
    <w:pPr>
      <w:suppressLineNumbers/>
      <w:suppressAutoHyphens/>
    </w:pPr>
    <w:rPr>
      <w:rFonts w:cs="Mangal"/>
      <w:lang w:eastAsia="zh-CN"/>
    </w:rPr>
  </w:style>
  <w:style w:type="paragraph" w:customStyle="1" w:styleId="38">
    <w:name w:val="Название3"/>
    <w:basedOn w:val="a"/>
    <w:rsid w:val="005E1F3B"/>
    <w:pPr>
      <w:suppressLineNumbers/>
      <w:suppressAutoHyphens/>
      <w:spacing w:before="120" w:after="120"/>
    </w:pPr>
    <w:rPr>
      <w:rFonts w:cs="Mangal"/>
      <w:i/>
      <w:iCs/>
      <w:sz w:val="24"/>
      <w:szCs w:val="24"/>
      <w:lang w:eastAsia="zh-CN"/>
    </w:rPr>
  </w:style>
  <w:style w:type="paragraph" w:customStyle="1" w:styleId="39">
    <w:name w:val="Указатель3"/>
    <w:basedOn w:val="a"/>
    <w:rsid w:val="005E1F3B"/>
    <w:pPr>
      <w:suppressLineNumbers/>
      <w:suppressAutoHyphens/>
    </w:pPr>
    <w:rPr>
      <w:rFonts w:cs="Mangal"/>
      <w:lang w:eastAsia="zh-CN"/>
    </w:rPr>
  </w:style>
  <w:style w:type="character" w:customStyle="1" w:styleId="1e">
    <w:name w:val="Основной текст с отступом Знак1"/>
    <w:basedOn w:val="a0"/>
    <w:rsid w:val="005E1F3B"/>
    <w:rPr>
      <w:sz w:val="28"/>
      <w:lang w:eastAsia="zh-CN"/>
    </w:rPr>
  </w:style>
  <w:style w:type="character" w:customStyle="1" w:styleId="1f">
    <w:name w:val="Подзаголовок Знак1"/>
    <w:basedOn w:val="a0"/>
    <w:rsid w:val="005E1F3B"/>
    <w:rPr>
      <w:rFonts w:ascii="Arial" w:eastAsia="Lucida Sans Unicode" w:hAnsi="Arial" w:cs="Mangal"/>
      <w:i/>
      <w:iCs/>
      <w:sz w:val="28"/>
      <w:szCs w:val="28"/>
      <w:lang w:eastAsia="zh-CN"/>
    </w:rPr>
  </w:style>
  <w:style w:type="paragraph" w:customStyle="1" w:styleId="213">
    <w:name w:val="Основной текст с отступом 21"/>
    <w:basedOn w:val="a"/>
    <w:rsid w:val="005E1F3B"/>
    <w:pPr>
      <w:suppressAutoHyphens/>
      <w:ind w:firstLine="709"/>
      <w:jc w:val="both"/>
    </w:pPr>
    <w:rPr>
      <w:rFonts w:ascii="Calibri" w:hAnsi="Calibri" w:cs="Calibri"/>
      <w:sz w:val="28"/>
      <w:szCs w:val="28"/>
      <w:lang w:eastAsia="zh-CN"/>
    </w:rPr>
  </w:style>
  <w:style w:type="paragraph" w:customStyle="1" w:styleId="313">
    <w:name w:val="Основной текст с отступом 31"/>
    <w:basedOn w:val="a"/>
    <w:rsid w:val="005E1F3B"/>
    <w:pPr>
      <w:suppressAutoHyphens/>
      <w:spacing w:after="120"/>
      <w:ind w:left="283"/>
    </w:pPr>
    <w:rPr>
      <w:sz w:val="16"/>
      <w:szCs w:val="16"/>
      <w:lang w:eastAsia="zh-CN"/>
    </w:rPr>
  </w:style>
  <w:style w:type="paragraph" w:customStyle="1" w:styleId="1f0">
    <w:name w:val="Знак1 Знак Знак Знак"/>
    <w:basedOn w:val="a"/>
    <w:rsid w:val="005E1F3B"/>
    <w:pPr>
      <w:suppressAutoHyphens/>
      <w:spacing w:before="280" w:after="280"/>
    </w:pPr>
    <w:rPr>
      <w:rFonts w:ascii="Tahoma" w:hAnsi="Tahoma" w:cs="Tahoma"/>
      <w:lang w:val="en-US" w:eastAsia="zh-CN"/>
    </w:rPr>
  </w:style>
  <w:style w:type="paragraph" w:customStyle="1" w:styleId="1f1">
    <w:name w:val="Знак1"/>
    <w:basedOn w:val="a"/>
    <w:rsid w:val="005E1F3B"/>
    <w:pPr>
      <w:suppressAutoHyphens/>
      <w:spacing w:before="280" w:after="280"/>
    </w:pPr>
    <w:rPr>
      <w:rFonts w:ascii="Tahoma" w:hAnsi="Tahoma" w:cs="Tahoma"/>
      <w:lang w:val="en-US" w:eastAsia="zh-CN"/>
    </w:rPr>
  </w:style>
  <w:style w:type="paragraph" w:customStyle="1" w:styleId="afff4">
    <w:name w:val="Нормальный (таблица)"/>
    <w:basedOn w:val="a"/>
    <w:next w:val="a"/>
    <w:rsid w:val="005E1F3B"/>
    <w:pPr>
      <w:widowControl w:val="0"/>
      <w:suppressAutoHyphens/>
      <w:autoSpaceDE w:val="0"/>
      <w:jc w:val="both"/>
    </w:pPr>
    <w:rPr>
      <w:rFonts w:ascii="Arial" w:hAnsi="Arial" w:cs="Arial"/>
      <w:sz w:val="24"/>
      <w:szCs w:val="24"/>
      <w:lang w:eastAsia="zh-CN"/>
    </w:rPr>
  </w:style>
  <w:style w:type="paragraph" w:customStyle="1" w:styleId="xl65">
    <w:name w:val="xl65"/>
    <w:basedOn w:val="a"/>
    <w:rsid w:val="005E1F3B"/>
    <w:pPr>
      <w:suppressAutoHyphens/>
      <w:spacing w:before="280" w:after="280"/>
      <w:jc w:val="center"/>
    </w:pPr>
    <w:rPr>
      <w:sz w:val="24"/>
      <w:szCs w:val="24"/>
      <w:lang w:eastAsia="zh-CN"/>
    </w:rPr>
  </w:style>
  <w:style w:type="paragraph" w:customStyle="1" w:styleId="xl66">
    <w:name w:val="xl66"/>
    <w:basedOn w:val="a"/>
    <w:rsid w:val="005E1F3B"/>
    <w:pPr>
      <w:suppressAutoHyphens/>
      <w:spacing w:before="280" w:after="280"/>
    </w:pPr>
    <w:rPr>
      <w:sz w:val="24"/>
      <w:szCs w:val="24"/>
      <w:lang w:eastAsia="zh-CN"/>
    </w:rPr>
  </w:style>
  <w:style w:type="paragraph" w:customStyle="1" w:styleId="xl67">
    <w:name w:val="xl67"/>
    <w:basedOn w:val="a"/>
    <w:rsid w:val="005E1F3B"/>
    <w:pPr>
      <w:suppressAutoHyphens/>
      <w:spacing w:before="280" w:after="280"/>
    </w:pPr>
    <w:rPr>
      <w:sz w:val="24"/>
      <w:szCs w:val="24"/>
      <w:lang w:eastAsia="zh-CN"/>
    </w:rPr>
  </w:style>
  <w:style w:type="paragraph" w:customStyle="1" w:styleId="xl68">
    <w:name w:val="xl68"/>
    <w:basedOn w:val="a"/>
    <w:rsid w:val="005E1F3B"/>
    <w:pPr>
      <w:suppressAutoHyphens/>
      <w:spacing w:before="280" w:after="280"/>
    </w:pPr>
    <w:rPr>
      <w:sz w:val="24"/>
      <w:szCs w:val="24"/>
      <w:lang w:eastAsia="zh-CN"/>
    </w:rPr>
  </w:style>
  <w:style w:type="paragraph" w:customStyle="1" w:styleId="xl69">
    <w:name w:val="xl69"/>
    <w:basedOn w:val="a"/>
    <w:rsid w:val="005E1F3B"/>
    <w:pPr>
      <w:suppressAutoHyphens/>
      <w:spacing w:before="280" w:after="280"/>
      <w:jc w:val="center"/>
    </w:pPr>
    <w:rPr>
      <w:sz w:val="24"/>
      <w:szCs w:val="24"/>
      <w:lang w:eastAsia="zh-CN"/>
    </w:rPr>
  </w:style>
  <w:style w:type="paragraph" w:customStyle="1" w:styleId="xl70">
    <w:name w:val="xl70"/>
    <w:basedOn w:val="a"/>
    <w:rsid w:val="005E1F3B"/>
    <w:pPr>
      <w:suppressAutoHyphens/>
      <w:spacing w:before="280" w:after="280"/>
      <w:jc w:val="center"/>
    </w:pPr>
    <w:rPr>
      <w:sz w:val="24"/>
      <w:szCs w:val="24"/>
      <w:lang w:eastAsia="zh-CN"/>
    </w:rPr>
  </w:style>
  <w:style w:type="paragraph" w:customStyle="1" w:styleId="xl71">
    <w:name w:val="xl71"/>
    <w:basedOn w:val="a"/>
    <w:rsid w:val="005E1F3B"/>
    <w:pPr>
      <w:suppressAutoHyphens/>
      <w:spacing w:before="280" w:after="280"/>
      <w:jc w:val="center"/>
    </w:pPr>
    <w:rPr>
      <w:sz w:val="24"/>
      <w:szCs w:val="24"/>
      <w:lang w:eastAsia="zh-CN"/>
    </w:rPr>
  </w:style>
  <w:style w:type="paragraph" w:customStyle="1" w:styleId="xl72">
    <w:name w:val="xl72"/>
    <w:basedOn w:val="a"/>
    <w:rsid w:val="005E1F3B"/>
    <w:pPr>
      <w:suppressAutoHyphens/>
      <w:spacing w:before="280" w:after="280"/>
    </w:pPr>
    <w:rPr>
      <w:sz w:val="24"/>
      <w:szCs w:val="24"/>
      <w:lang w:eastAsia="zh-CN"/>
    </w:rPr>
  </w:style>
  <w:style w:type="paragraph" w:customStyle="1" w:styleId="xl73">
    <w:name w:val="xl73"/>
    <w:basedOn w:val="a"/>
    <w:rsid w:val="005E1F3B"/>
    <w:pPr>
      <w:suppressAutoHyphens/>
      <w:spacing w:before="280" w:after="280"/>
      <w:jc w:val="center"/>
    </w:pPr>
    <w:rPr>
      <w:sz w:val="24"/>
      <w:szCs w:val="24"/>
      <w:lang w:eastAsia="zh-CN"/>
    </w:rPr>
  </w:style>
  <w:style w:type="paragraph" w:customStyle="1" w:styleId="xl74">
    <w:name w:val="xl74"/>
    <w:basedOn w:val="a"/>
    <w:rsid w:val="005E1F3B"/>
    <w:pPr>
      <w:suppressAutoHyphens/>
      <w:spacing w:before="280" w:after="280"/>
      <w:jc w:val="center"/>
    </w:pPr>
    <w:rPr>
      <w:sz w:val="24"/>
      <w:szCs w:val="24"/>
      <w:lang w:eastAsia="zh-CN"/>
    </w:rPr>
  </w:style>
  <w:style w:type="paragraph" w:customStyle="1" w:styleId="xl75">
    <w:name w:val="xl75"/>
    <w:basedOn w:val="a"/>
    <w:rsid w:val="005E1F3B"/>
    <w:pPr>
      <w:suppressAutoHyphens/>
      <w:spacing w:before="280" w:after="280"/>
    </w:pPr>
    <w:rPr>
      <w:sz w:val="24"/>
      <w:szCs w:val="24"/>
      <w:lang w:eastAsia="zh-CN"/>
    </w:rPr>
  </w:style>
  <w:style w:type="paragraph" w:customStyle="1" w:styleId="xl76">
    <w:name w:val="xl76"/>
    <w:basedOn w:val="a"/>
    <w:rsid w:val="005E1F3B"/>
    <w:pPr>
      <w:suppressAutoHyphens/>
      <w:spacing w:before="280" w:after="280"/>
      <w:jc w:val="center"/>
    </w:pPr>
    <w:rPr>
      <w:sz w:val="24"/>
      <w:szCs w:val="24"/>
      <w:lang w:eastAsia="zh-CN"/>
    </w:rPr>
  </w:style>
  <w:style w:type="paragraph" w:customStyle="1" w:styleId="xl77">
    <w:name w:val="xl77"/>
    <w:basedOn w:val="a"/>
    <w:rsid w:val="005E1F3B"/>
    <w:pPr>
      <w:suppressAutoHyphens/>
      <w:spacing w:before="280" w:after="280"/>
      <w:jc w:val="center"/>
    </w:pPr>
    <w:rPr>
      <w:sz w:val="24"/>
      <w:szCs w:val="24"/>
      <w:lang w:eastAsia="zh-CN"/>
    </w:rPr>
  </w:style>
  <w:style w:type="paragraph" w:customStyle="1" w:styleId="xl78">
    <w:name w:val="xl78"/>
    <w:basedOn w:val="a"/>
    <w:rsid w:val="005E1F3B"/>
    <w:pPr>
      <w:suppressAutoHyphens/>
      <w:spacing w:before="280" w:after="280"/>
      <w:jc w:val="center"/>
    </w:pPr>
    <w:rPr>
      <w:sz w:val="24"/>
      <w:szCs w:val="24"/>
      <w:lang w:eastAsia="zh-CN"/>
    </w:rPr>
  </w:style>
  <w:style w:type="paragraph" w:customStyle="1" w:styleId="xl79">
    <w:name w:val="xl79"/>
    <w:basedOn w:val="a"/>
    <w:rsid w:val="005E1F3B"/>
    <w:pPr>
      <w:suppressAutoHyphens/>
      <w:spacing w:before="280" w:after="280"/>
      <w:jc w:val="center"/>
    </w:pPr>
    <w:rPr>
      <w:sz w:val="24"/>
      <w:szCs w:val="24"/>
      <w:lang w:eastAsia="zh-CN"/>
    </w:rPr>
  </w:style>
  <w:style w:type="paragraph" w:customStyle="1" w:styleId="xl80">
    <w:name w:val="xl80"/>
    <w:basedOn w:val="a"/>
    <w:rsid w:val="005E1F3B"/>
    <w:pPr>
      <w:suppressAutoHyphens/>
      <w:spacing w:before="280" w:after="280"/>
      <w:jc w:val="center"/>
    </w:pPr>
    <w:rPr>
      <w:sz w:val="24"/>
      <w:szCs w:val="24"/>
      <w:lang w:eastAsia="zh-CN"/>
    </w:rPr>
  </w:style>
  <w:style w:type="paragraph" w:customStyle="1" w:styleId="xl81">
    <w:name w:val="xl81"/>
    <w:basedOn w:val="a"/>
    <w:rsid w:val="005E1F3B"/>
    <w:pPr>
      <w:suppressAutoHyphens/>
      <w:spacing w:before="280" w:after="280"/>
      <w:jc w:val="center"/>
    </w:pPr>
    <w:rPr>
      <w:sz w:val="24"/>
      <w:szCs w:val="24"/>
      <w:lang w:eastAsia="zh-CN"/>
    </w:rPr>
  </w:style>
  <w:style w:type="paragraph" w:customStyle="1" w:styleId="xl82">
    <w:name w:val="xl82"/>
    <w:basedOn w:val="a"/>
    <w:rsid w:val="005E1F3B"/>
    <w:pPr>
      <w:suppressAutoHyphens/>
      <w:spacing w:before="280" w:after="280"/>
      <w:jc w:val="center"/>
    </w:pPr>
    <w:rPr>
      <w:sz w:val="24"/>
      <w:szCs w:val="24"/>
      <w:lang w:eastAsia="zh-CN"/>
    </w:rPr>
  </w:style>
  <w:style w:type="paragraph" w:customStyle="1" w:styleId="3a">
    <w:name w:val="Основной текст3"/>
    <w:basedOn w:val="a"/>
    <w:rsid w:val="005E1F3B"/>
    <w:pPr>
      <w:widowControl w:val="0"/>
      <w:shd w:val="clear" w:color="auto" w:fill="FFFFFF"/>
      <w:suppressAutoHyphens/>
      <w:spacing w:before="420" w:line="624" w:lineRule="exact"/>
    </w:pPr>
    <w:rPr>
      <w:sz w:val="27"/>
      <w:szCs w:val="27"/>
      <w:lang w:val="ru-RU" w:eastAsia="zh-CN"/>
    </w:rPr>
  </w:style>
  <w:style w:type="paragraph" w:customStyle="1" w:styleId="NormalWeb">
    <w:name w:val="Normal (Web)"/>
    <w:rsid w:val="005E1F3B"/>
    <w:pPr>
      <w:widowControl w:val="0"/>
      <w:suppressAutoHyphens/>
    </w:pPr>
    <w:rPr>
      <w:kern w:val="1"/>
      <w:lang w:eastAsia="zh-CN"/>
    </w:rPr>
  </w:style>
  <w:style w:type="paragraph" w:customStyle="1" w:styleId="HTMLPreformatted">
    <w:name w:val="HTML Preformatted"/>
    <w:rsid w:val="005E1F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f2">
    <w:name w:val="Цитата1"/>
    <w:basedOn w:val="a"/>
    <w:rsid w:val="005E1F3B"/>
    <w:pPr>
      <w:widowControl w:val="0"/>
      <w:suppressAutoHyphens/>
      <w:spacing w:line="100" w:lineRule="atLeast"/>
      <w:ind w:left="1800" w:right="1435"/>
      <w:jc w:val="center"/>
    </w:pPr>
    <w:rPr>
      <w:rFonts w:ascii="Times New Roman CYR" w:eastAsia="Andale Sans UI" w:hAnsi="Times New Roman CYR" w:cs="Times New Roman CYR"/>
      <w:b/>
      <w:bCs/>
      <w:kern w:val="1"/>
      <w:sz w:val="34"/>
      <w:szCs w:val="34"/>
      <w:lang w:eastAsia="zh-CN"/>
    </w:rPr>
  </w:style>
  <w:style w:type="paragraph" w:customStyle="1" w:styleId="102">
    <w:name w:val=" Знак Знак10"/>
    <w:basedOn w:val="a"/>
    <w:rsid w:val="005E1F3B"/>
    <w:pPr>
      <w:suppressAutoHyphens/>
      <w:spacing w:before="280" w:after="280"/>
    </w:pPr>
    <w:rPr>
      <w:rFonts w:ascii="Tahoma" w:hAnsi="Tahoma" w:cs="Tahoma"/>
      <w:lang w:val="en-US" w:eastAsia="zh-CN"/>
    </w:rPr>
  </w:style>
  <w:style w:type="paragraph" w:customStyle="1" w:styleId="2c">
    <w:name w:val="Цитата2"/>
    <w:basedOn w:val="a"/>
    <w:rsid w:val="005E1F3B"/>
    <w:pPr>
      <w:suppressAutoHyphens/>
      <w:ind w:left="1800" w:right="1435"/>
      <w:jc w:val="center"/>
    </w:pPr>
    <w:rPr>
      <w:rFonts w:ascii="Times New Roman CYR" w:hAnsi="Times New Roman CYR" w:cs="Times New Roman CYR"/>
      <w:b/>
      <w:bCs/>
      <w:kern w:val="1"/>
      <w:sz w:val="34"/>
      <w:szCs w:val="34"/>
      <w:lang w:eastAsia="zh-CN"/>
    </w:rPr>
  </w:style>
  <w:style w:type="paragraph" w:customStyle="1" w:styleId="1f3">
    <w:name w:val="Обычный (веб)1"/>
    <w:rsid w:val="005E1F3B"/>
    <w:pPr>
      <w:widowControl w:val="0"/>
      <w:suppressAutoHyphens/>
    </w:pPr>
    <w:rPr>
      <w:kern w:val="1"/>
      <w:lang w:eastAsia="zh-CN"/>
    </w:rPr>
  </w:style>
  <w:style w:type="paragraph" w:customStyle="1" w:styleId="HTML1">
    <w:name w:val="Стандартный HTML1"/>
    <w:rsid w:val="005E1F3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kern w:val="1"/>
      <w:lang w:eastAsia="zh-CN"/>
    </w:rPr>
  </w:style>
  <w:style w:type="paragraph" w:customStyle="1" w:styleId="103">
    <w:name w:val="Знак Знак10"/>
    <w:basedOn w:val="a"/>
    <w:rsid w:val="005E1F3B"/>
    <w:pPr>
      <w:suppressAutoHyphens/>
      <w:spacing w:before="280" w:after="280"/>
    </w:pPr>
    <w:rPr>
      <w:rFonts w:ascii="Tahoma" w:hAnsi="Tahoma" w:cs="Tahoma"/>
      <w:lang w:val="en-US" w:eastAsia="zh-CN"/>
    </w:rPr>
  </w:style>
  <w:style w:type="character" w:customStyle="1" w:styleId="1f4">
    <w:name w:val="Основной текст1"/>
    <w:basedOn w:val="afff2"/>
    <w:rsid w:val="005B145A"/>
    <w:rPr>
      <w:rFonts w:ascii="Courier New" w:eastAsia="Courier New" w:hAnsi="Courier New" w:cs="Courier New"/>
      <w:color w:val="000000"/>
      <w:spacing w:val="0"/>
      <w:w w:val="100"/>
      <w:position w:val="0"/>
      <w:sz w:val="18"/>
      <w:szCs w:val="18"/>
      <w:shd w:val="clear" w:color="auto" w:fill="FFFFFF"/>
      <w:lang w:val="ru-RU"/>
    </w:rPr>
  </w:style>
  <w:style w:type="paragraph" w:customStyle="1" w:styleId="53">
    <w:name w:val="Основной текст5"/>
    <w:basedOn w:val="a"/>
    <w:link w:val="afff2"/>
    <w:rsid w:val="005B145A"/>
    <w:pPr>
      <w:widowControl w:val="0"/>
      <w:shd w:val="clear" w:color="auto" w:fill="FFFFFF"/>
      <w:spacing w:line="202" w:lineRule="exact"/>
    </w:pPr>
    <w:rPr>
      <w:sz w:val="27"/>
      <w:szCs w:val="27"/>
      <w:lang/>
    </w:rPr>
  </w:style>
  <w:style w:type="character" w:customStyle="1" w:styleId="2d">
    <w:name w:val="Основной текст2"/>
    <w:basedOn w:val="a0"/>
    <w:rsid w:val="005B145A"/>
    <w:rPr>
      <w:rFonts w:ascii="Book Antiqua" w:eastAsia="Book Antiqua" w:hAnsi="Book Antiqua" w:cs="Book Antiqua"/>
      <w:b w:val="0"/>
      <w:bCs w:val="0"/>
      <w:i w:val="0"/>
      <w:iCs w:val="0"/>
      <w:smallCaps w:val="0"/>
      <w:strike w:val="0"/>
      <w:color w:val="000000"/>
      <w:spacing w:val="0"/>
      <w:w w:val="100"/>
      <w:position w:val="0"/>
      <w:sz w:val="29"/>
      <w:szCs w:val="29"/>
      <w:u w:val="none"/>
      <w:lang w:val="ru-RU"/>
    </w:rPr>
  </w:style>
  <w:style w:type="character" w:customStyle="1" w:styleId="afff5">
    <w:name w:val="Цветовое выделение"/>
    <w:uiPriority w:val="99"/>
    <w:rsid w:val="005B145A"/>
    <w:rPr>
      <w:b/>
      <w:bCs/>
      <w:color w:val="26282F"/>
    </w:rPr>
  </w:style>
  <w:style w:type="character" w:customStyle="1" w:styleId="12pt">
    <w:name w:val="Основной текст + 12 pt"/>
    <w:aliases w:val="Не полужирный,Интервал 0 pt"/>
    <w:rsid w:val="005B145A"/>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ru-RU"/>
    </w:rPr>
  </w:style>
  <w:style w:type="paragraph" w:customStyle="1" w:styleId="BodyText2">
    <w:name w:val="Body Text 2"/>
    <w:basedOn w:val="a"/>
    <w:rsid w:val="005112A5"/>
    <w:pPr>
      <w:spacing w:before="360"/>
    </w:pPr>
    <w:rPr>
      <w:color w:val="000000"/>
      <w:sz w:val="28"/>
    </w:rPr>
  </w:style>
  <w:style w:type="paragraph" w:customStyle="1" w:styleId="formattext">
    <w:name w:val="formattext"/>
    <w:basedOn w:val="a"/>
    <w:rsid w:val="00466128"/>
    <w:pPr>
      <w:spacing w:before="100" w:after="100"/>
    </w:pPr>
    <w:rPr>
      <w:kern w:val="2"/>
      <w:sz w:val="24"/>
      <w:szCs w:val="24"/>
    </w:rPr>
  </w:style>
</w:styles>
</file>

<file path=word/webSettings.xml><?xml version="1.0" encoding="utf-8"?>
<w:webSettings xmlns:r="http://schemas.openxmlformats.org/officeDocument/2006/relationships" xmlns:w="http://schemas.openxmlformats.org/wordprocessingml/2006/main">
  <w:divs>
    <w:div w:id="9070186">
      <w:bodyDiv w:val="1"/>
      <w:marLeft w:val="0"/>
      <w:marRight w:val="0"/>
      <w:marTop w:val="0"/>
      <w:marBottom w:val="0"/>
      <w:divBdr>
        <w:top w:val="none" w:sz="0" w:space="0" w:color="auto"/>
        <w:left w:val="none" w:sz="0" w:space="0" w:color="auto"/>
        <w:bottom w:val="none" w:sz="0" w:space="0" w:color="auto"/>
        <w:right w:val="none" w:sz="0" w:space="0" w:color="auto"/>
      </w:divBdr>
    </w:div>
    <w:div w:id="19401974">
      <w:bodyDiv w:val="1"/>
      <w:marLeft w:val="0"/>
      <w:marRight w:val="0"/>
      <w:marTop w:val="0"/>
      <w:marBottom w:val="0"/>
      <w:divBdr>
        <w:top w:val="none" w:sz="0" w:space="0" w:color="auto"/>
        <w:left w:val="none" w:sz="0" w:space="0" w:color="auto"/>
        <w:bottom w:val="none" w:sz="0" w:space="0" w:color="auto"/>
        <w:right w:val="none" w:sz="0" w:space="0" w:color="auto"/>
      </w:divBdr>
    </w:div>
    <w:div w:id="193275521">
      <w:bodyDiv w:val="1"/>
      <w:marLeft w:val="0"/>
      <w:marRight w:val="0"/>
      <w:marTop w:val="0"/>
      <w:marBottom w:val="0"/>
      <w:divBdr>
        <w:top w:val="none" w:sz="0" w:space="0" w:color="auto"/>
        <w:left w:val="none" w:sz="0" w:space="0" w:color="auto"/>
        <w:bottom w:val="none" w:sz="0" w:space="0" w:color="auto"/>
        <w:right w:val="none" w:sz="0" w:space="0" w:color="auto"/>
      </w:divBdr>
    </w:div>
    <w:div w:id="263616459">
      <w:bodyDiv w:val="1"/>
      <w:marLeft w:val="0"/>
      <w:marRight w:val="0"/>
      <w:marTop w:val="0"/>
      <w:marBottom w:val="0"/>
      <w:divBdr>
        <w:top w:val="none" w:sz="0" w:space="0" w:color="auto"/>
        <w:left w:val="none" w:sz="0" w:space="0" w:color="auto"/>
        <w:bottom w:val="none" w:sz="0" w:space="0" w:color="auto"/>
        <w:right w:val="none" w:sz="0" w:space="0" w:color="auto"/>
      </w:divBdr>
    </w:div>
    <w:div w:id="613943299">
      <w:bodyDiv w:val="1"/>
      <w:marLeft w:val="0"/>
      <w:marRight w:val="0"/>
      <w:marTop w:val="0"/>
      <w:marBottom w:val="0"/>
      <w:divBdr>
        <w:top w:val="none" w:sz="0" w:space="0" w:color="auto"/>
        <w:left w:val="none" w:sz="0" w:space="0" w:color="auto"/>
        <w:bottom w:val="none" w:sz="0" w:space="0" w:color="auto"/>
        <w:right w:val="none" w:sz="0" w:space="0" w:color="auto"/>
      </w:divBdr>
    </w:div>
    <w:div w:id="650715706">
      <w:bodyDiv w:val="1"/>
      <w:marLeft w:val="0"/>
      <w:marRight w:val="0"/>
      <w:marTop w:val="0"/>
      <w:marBottom w:val="0"/>
      <w:divBdr>
        <w:top w:val="none" w:sz="0" w:space="0" w:color="auto"/>
        <w:left w:val="none" w:sz="0" w:space="0" w:color="auto"/>
        <w:bottom w:val="none" w:sz="0" w:space="0" w:color="auto"/>
        <w:right w:val="none" w:sz="0" w:space="0" w:color="auto"/>
      </w:divBdr>
    </w:div>
    <w:div w:id="821963312">
      <w:bodyDiv w:val="1"/>
      <w:marLeft w:val="0"/>
      <w:marRight w:val="0"/>
      <w:marTop w:val="0"/>
      <w:marBottom w:val="0"/>
      <w:divBdr>
        <w:top w:val="none" w:sz="0" w:space="0" w:color="auto"/>
        <w:left w:val="none" w:sz="0" w:space="0" w:color="auto"/>
        <w:bottom w:val="none" w:sz="0" w:space="0" w:color="auto"/>
        <w:right w:val="none" w:sz="0" w:space="0" w:color="auto"/>
      </w:divBdr>
    </w:div>
    <w:div w:id="849175337">
      <w:bodyDiv w:val="1"/>
      <w:marLeft w:val="0"/>
      <w:marRight w:val="0"/>
      <w:marTop w:val="0"/>
      <w:marBottom w:val="0"/>
      <w:divBdr>
        <w:top w:val="none" w:sz="0" w:space="0" w:color="auto"/>
        <w:left w:val="none" w:sz="0" w:space="0" w:color="auto"/>
        <w:bottom w:val="none" w:sz="0" w:space="0" w:color="auto"/>
        <w:right w:val="none" w:sz="0" w:space="0" w:color="auto"/>
      </w:divBdr>
    </w:div>
    <w:div w:id="917136616">
      <w:bodyDiv w:val="1"/>
      <w:marLeft w:val="0"/>
      <w:marRight w:val="0"/>
      <w:marTop w:val="0"/>
      <w:marBottom w:val="0"/>
      <w:divBdr>
        <w:top w:val="none" w:sz="0" w:space="0" w:color="auto"/>
        <w:left w:val="none" w:sz="0" w:space="0" w:color="auto"/>
        <w:bottom w:val="none" w:sz="0" w:space="0" w:color="auto"/>
        <w:right w:val="none" w:sz="0" w:space="0" w:color="auto"/>
      </w:divBdr>
    </w:div>
    <w:div w:id="927426269">
      <w:bodyDiv w:val="1"/>
      <w:marLeft w:val="0"/>
      <w:marRight w:val="0"/>
      <w:marTop w:val="0"/>
      <w:marBottom w:val="0"/>
      <w:divBdr>
        <w:top w:val="none" w:sz="0" w:space="0" w:color="auto"/>
        <w:left w:val="none" w:sz="0" w:space="0" w:color="auto"/>
        <w:bottom w:val="none" w:sz="0" w:space="0" w:color="auto"/>
        <w:right w:val="none" w:sz="0" w:space="0" w:color="auto"/>
      </w:divBdr>
    </w:div>
    <w:div w:id="988628771">
      <w:bodyDiv w:val="1"/>
      <w:marLeft w:val="0"/>
      <w:marRight w:val="0"/>
      <w:marTop w:val="0"/>
      <w:marBottom w:val="0"/>
      <w:divBdr>
        <w:top w:val="none" w:sz="0" w:space="0" w:color="auto"/>
        <w:left w:val="none" w:sz="0" w:space="0" w:color="auto"/>
        <w:bottom w:val="none" w:sz="0" w:space="0" w:color="auto"/>
        <w:right w:val="none" w:sz="0" w:space="0" w:color="auto"/>
      </w:divBdr>
    </w:div>
    <w:div w:id="1158111141">
      <w:bodyDiv w:val="1"/>
      <w:marLeft w:val="0"/>
      <w:marRight w:val="0"/>
      <w:marTop w:val="0"/>
      <w:marBottom w:val="0"/>
      <w:divBdr>
        <w:top w:val="none" w:sz="0" w:space="0" w:color="auto"/>
        <w:left w:val="none" w:sz="0" w:space="0" w:color="auto"/>
        <w:bottom w:val="none" w:sz="0" w:space="0" w:color="auto"/>
        <w:right w:val="none" w:sz="0" w:space="0" w:color="auto"/>
      </w:divBdr>
    </w:div>
    <w:div w:id="1290747801">
      <w:bodyDiv w:val="1"/>
      <w:marLeft w:val="0"/>
      <w:marRight w:val="0"/>
      <w:marTop w:val="0"/>
      <w:marBottom w:val="0"/>
      <w:divBdr>
        <w:top w:val="none" w:sz="0" w:space="0" w:color="auto"/>
        <w:left w:val="none" w:sz="0" w:space="0" w:color="auto"/>
        <w:bottom w:val="none" w:sz="0" w:space="0" w:color="auto"/>
        <w:right w:val="none" w:sz="0" w:space="0" w:color="auto"/>
      </w:divBdr>
    </w:div>
    <w:div w:id="1373580564">
      <w:bodyDiv w:val="1"/>
      <w:marLeft w:val="0"/>
      <w:marRight w:val="0"/>
      <w:marTop w:val="0"/>
      <w:marBottom w:val="0"/>
      <w:divBdr>
        <w:top w:val="none" w:sz="0" w:space="0" w:color="auto"/>
        <w:left w:val="none" w:sz="0" w:space="0" w:color="auto"/>
        <w:bottom w:val="none" w:sz="0" w:space="0" w:color="auto"/>
        <w:right w:val="none" w:sz="0" w:space="0" w:color="auto"/>
      </w:divBdr>
    </w:div>
    <w:div w:id="1444886182">
      <w:bodyDiv w:val="1"/>
      <w:marLeft w:val="0"/>
      <w:marRight w:val="0"/>
      <w:marTop w:val="0"/>
      <w:marBottom w:val="0"/>
      <w:divBdr>
        <w:top w:val="none" w:sz="0" w:space="0" w:color="auto"/>
        <w:left w:val="none" w:sz="0" w:space="0" w:color="auto"/>
        <w:bottom w:val="none" w:sz="0" w:space="0" w:color="auto"/>
        <w:right w:val="none" w:sz="0" w:space="0" w:color="auto"/>
      </w:divBdr>
    </w:div>
    <w:div w:id="1473936878">
      <w:bodyDiv w:val="1"/>
      <w:marLeft w:val="0"/>
      <w:marRight w:val="0"/>
      <w:marTop w:val="0"/>
      <w:marBottom w:val="0"/>
      <w:divBdr>
        <w:top w:val="none" w:sz="0" w:space="0" w:color="auto"/>
        <w:left w:val="none" w:sz="0" w:space="0" w:color="auto"/>
        <w:bottom w:val="none" w:sz="0" w:space="0" w:color="auto"/>
        <w:right w:val="none" w:sz="0" w:space="0" w:color="auto"/>
      </w:divBdr>
    </w:div>
    <w:div w:id="1496143888">
      <w:bodyDiv w:val="1"/>
      <w:marLeft w:val="0"/>
      <w:marRight w:val="0"/>
      <w:marTop w:val="0"/>
      <w:marBottom w:val="0"/>
      <w:divBdr>
        <w:top w:val="none" w:sz="0" w:space="0" w:color="auto"/>
        <w:left w:val="none" w:sz="0" w:space="0" w:color="auto"/>
        <w:bottom w:val="none" w:sz="0" w:space="0" w:color="auto"/>
        <w:right w:val="none" w:sz="0" w:space="0" w:color="auto"/>
      </w:divBdr>
    </w:div>
    <w:div w:id="1504398732">
      <w:bodyDiv w:val="1"/>
      <w:marLeft w:val="0"/>
      <w:marRight w:val="0"/>
      <w:marTop w:val="0"/>
      <w:marBottom w:val="0"/>
      <w:divBdr>
        <w:top w:val="none" w:sz="0" w:space="0" w:color="auto"/>
        <w:left w:val="none" w:sz="0" w:space="0" w:color="auto"/>
        <w:bottom w:val="none" w:sz="0" w:space="0" w:color="auto"/>
        <w:right w:val="none" w:sz="0" w:space="0" w:color="auto"/>
      </w:divBdr>
    </w:div>
    <w:div w:id="1851142016">
      <w:bodyDiv w:val="1"/>
      <w:marLeft w:val="0"/>
      <w:marRight w:val="0"/>
      <w:marTop w:val="0"/>
      <w:marBottom w:val="0"/>
      <w:divBdr>
        <w:top w:val="none" w:sz="0" w:space="0" w:color="auto"/>
        <w:left w:val="none" w:sz="0" w:space="0" w:color="auto"/>
        <w:bottom w:val="none" w:sz="0" w:space="0" w:color="auto"/>
        <w:right w:val="none" w:sz="0" w:space="0" w:color="auto"/>
      </w:divBdr>
    </w:div>
    <w:div w:id="1865970972">
      <w:bodyDiv w:val="1"/>
      <w:marLeft w:val="0"/>
      <w:marRight w:val="0"/>
      <w:marTop w:val="0"/>
      <w:marBottom w:val="0"/>
      <w:divBdr>
        <w:top w:val="none" w:sz="0" w:space="0" w:color="auto"/>
        <w:left w:val="none" w:sz="0" w:space="0" w:color="auto"/>
        <w:bottom w:val="none" w:sz="0" w:space="0" w:color="auto"/>
        <w:right w:val="none" w:sz="0" w:space="0" w:color="auto"/>
      </w:divBdr>
    </w:div>
    <w:div w:id="1886210471">
      <w:bodyDiv w:val="1"/>
      <w:marLeft w:val="0"/>
      <w:marRight w:val="0"/>
      <w:marTop w:val="0"/>
      <w:marBottom w:val="0"/>
      <w:divBdr>
        <w:top w:val="none" w:sz="0" w:space="0" w:color="auto"/>
        <w:left w:val="none" w:sz="0" w:space="0" w:color="auto"/>
        <w:bottom w:val="none" w:sz="0" w:space="0" w:color="auto"/>
        <w:right w:val="none" w:sz="0" w:space="0" w:color="auto"/>
      </w:divBdr>
    </w:div>
    <w:div w:id="1890070623">
      <w:bodyDiv w:val="1"/>
      <w:marLeft w:val="0"/>
      <w:marRight w:val="0"/>
      <w:marTop w:val="0"/>
      <w:marBottom w:val="0"/>
      <w:divBdr>
        <w:top w:val="none" w:sz="0" w:space="0" w:color="auto"/>
        <w:left w:val="none" w:sz="0" w:space="0" w:color="auto"/>
        <w:bottom w:val="none" w:sz="0" w:space="0" w:color="auto"/>
        <w:right w:val="none" w:sz="0" w:space="0" w:color="auto"/>
      </w:divBdr>
    </w:div>
    <w:div w:id="1954940809">
      <w:bodyDiv w:val="1"/>
      <w:marLeft w:val="0"/>
      <w:marRight w:val="0"/>
      <w:marTop w:val="0"/>
      <w:marBottom w:val="0"/>
      <w:divBdr>
        <w:top w:val="none" w:sz="0" w:space="0" w:color="auto"/>
        <w:left w:val="none" w:sz="0" w:space="0" w:color="auto"/>
        <w:bottom w:val="none" w:sz="0" w:space="0" w:color="auto"/>
        <w:right w:val="none" w:sz="0" w:space="0" w:color="auto"/>
      </w:divBdr>
    </w:div>
    <w:div w:id="1982423196">
      <w:bodyDiv w:val="1"/>
      <w:marLeft w:val="0"/>
      <w:marRight w:val="0"/>
      <w:marTop w:val="0"/>
      <w:marBottom w:val="0"/>
      <w:divBdr>
        <w:top w:val="none" w:sz="0" w:space="0" w:color="auto"/>
        <w:left w:val="none" w:sz="0" w:space="0" w:color="auto"/>
        <w:bottom w:val="none" w:sz="0" w:space="0" w:color="auto"/>
        <w:right w:val="none" w:sz="0" w:space="0" w:color="auto"/>
      </w:divBdr>
    </w:div>
    <w:div w:id="2017686209">
      <w:bodyDiv w:val="1"/>
      <w:marLeft w:val="0"/>
      <w:marRight w:val="0"/>
      <w:marTop w:val="0"/>
      <w:marBottom w:val="0"/>
      <w:divBdr>
        <w:top w:val="none" w:sz="0" w:space="0" w:color="auto"/>
        <w:left w:val="none" w:sz="0" w:space="0" w:color="auto"/>
        <w:bottom w:val="none" w:sz="0" w:space="0" w:color="auto"/>
        <w:right w:val="none" w:sz="0" w:space="0" w:color="auto"/>
      </w:divBdr>
    </w:div>
    <w:div w:id="2048288720">
      <w:bodyDiv w:val="1"/>
      <w:marLeft w:val="0"/>
      <w:marRight w:val="0"/>
      <w:marTop w:val="0"/>
      <w:marBottom w:val="0"/>
      <w:divBdr>
        <w:top w:val="none" w:sz="0" w:space="0" w:color="auto"/>
        <w:left w:val="none" w:sz="0" w:space="0" w:color="auto"/>
        <w:bottom w:val="none" w:sz="0" w:space="0" w:color="auto"/>
        <w:right w:val="none" w:sz="0" w:space="0" w:color="auto"/>
      </w:divBdr>
    </w:div>
    <w:div w:id="2121491654">
      <w:bodyDiv w:val="1"/>
      <w:marLeft w:val="0"/>
      <w:marRight w:val="0"/>
      <w:marTop w:val="0"/>
      <w:marBottom w:val="0"/>
      <w:divBdr>
        <w:top w:val="none" w:sz="0" w:space="0" w:color="auto"/>
        <w:left w:val="none" w:sz="0" w:space="0" w:color="auto"/>
        <w:bottom w:val="none" w:sz="0" w:space="0" w:color="auto"/>
        <w:right w:val="none" w:sz="0" w:space="0" w:color="auto"/>
      </w:divBdr>
    </w:div>
    <w:div w:id="2131853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10215</Words>
  <Characters>58232</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города Донецка</Company>
  <LinksUpToDate>false</LinksUpToDate>
  <CharactersWithSpaces>68311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Kab-17</cp:lastModifiedBy>
  <cp:revision>2</cp:revision>
  <cp:lastPrinted>2018-07-10T13:26:00Z</cp:lastPrinted>
  <dcterms:created xsi:type="dcterms:W3CDTF">2022-01-19T09:01:00Z</dcterms:created>
  <dcterms:modified xsi:type="dcterms:W3CDTF">2022-01-19T09:01:00Z</dcterms:modified>
</cp:coreProperties>
</file>